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0B" w:rsidRDefault="00DA4C0B" w:rsidP="00DA4C0B">
      <w:pPr>
        <w:pStyle w:val="Bezodstpw"/>
        <w:ind w:left="7080"/>
        <w:rPr>
          <w:rFonts w:ascii="Arial" w:hAnsi="Arial" w:cs="Arial"/>
          <w:sz w:val="18"/>
          <w:szCs w:val="18"/>
        </w:rPr>
      </w:pPr>
      <w:r>
        <w:rPr>
          <w:rFonts w:ascii="Arial" w:hAnsi="Arial" w:cs="Arial"/>
          <w:sz w:val="18"/>
          <w:szCs w:val="18"/>
        </w:rPr>
        <w:t xml:space="preserve">            Załącznik nr 1 do</w:t>
      </w:r>
    </w:p>
    <w:p w:rsidR="00DA4C0B" w:rsidRDefault="00DA4C0B" w:rsidP="00DA4C0B">
      <w:pPr>
        <w:pStyle w:val="Bezodstpw"/>
        <w:rPr>
          <w:rFonts w:ascii="Arial" w:hAnsi="Arial" w:cs="Arial"/>
          <w:sz w:val="18"/>
          <w:szCs w:val="18"/>
        </w:rPr>
      </w:pPr>
      <w:r>
        <w:rPr>
          <w:rFonts w:ascii="Arial" w:hAnsi="Arial" w:cs="Arial"/>
          <w:sz w:val="18"/>
          <w:szCs w:val="18"/>
        </w:rPr>
        <w:t xml:space="preserve">                                                                                                      </w:t>
      </w:r>
      <w:r w:rsidR="006459E9">
        <w:rPr>
          <w:rFonts w:ascii="Arial" w:hAnsi="Arial" w:cs="Arial"/>
          <w:sz w:val="18"/>
          <w:szCs w:val="18"/>
        </w:rPr>
        <w:t xml:space="preserve">  </w:t>
      </w:r>
      <w:r w:rsidR="003E1C98">
        <w:rPr>
          <w:rFonts w:ascii="Arial" w:hAnsi="Arial" w:cs="Arial"/>
          <w:sz w:val="18"/>
          <w:szCs w:val="18"/>
        </w:rPr>
        <w:t xml:space="preserve">     </w:t>
      </w:r>
      <w:r w:rsidR="003E1C98">
        <w:rPr>
          <w:rFonts w:ascii="Arial" w:hAnsi="Arial" w:cs="Arial"/>
          <w:sz w:val="18"/>
          <w:szCs w:val="18"/>
        </w:rPr>
        <w:tab/>
      </w:r>
      <w:r w:rsidR="003E1C98">
        <w:rPr>
          <w:rFonts w:ascii="Arial" w:hAnsi="Arial" w:cs="Arial"/>
          <w:sz w:val="18"/>
          <w:szCs w:val="18"/>
        </w:rPr>
        <w:tab/>
        <w:t xml:space="preserve">       ZARZĄDZENIA Nr 22</w:t>
      </w:r>
      <w:r w:rsidR="004377C6">
        <w:rPr>
          <w:rFonts w:ascii="Arial" w:hAnsi="Arial" w:cs="Arial"/>
          <w:sz w:val="18"/>
          <w:szCs w:val="18"/>
        </w:rPr>
        <w:t>6</w:t>
      </w:r>
      <w:r w:rsidR="006459E9">
        <w:rPr>
          <w:rFonts w:ascii="Arial" w:hAnsi="Arial" w:cs="Arial"/>
          <w:sz w:val="18"/>
          <w:szCs w:val="18"/>
        </w:rPr>
        <w:t>/</w:t>
      </w:r>
      <w:r>
        <w:rPr>
          <w:rFonts w:ascii="Arial" w:hAnsi="Arial" w:cs="Arial"/>
          <w:sz w:val="18"/>
          <w:szCs w:val="18"/>
        </w:rPr>
        <w:t>2019</w:t>
      </w:r>
    </w:p>
    <w:p w:rsidR="00DA4C0B" w:rsidRDefault="00DA4C0B" w:rsidP="00DA4C0B">
      <w:pPr>
        <w:pStyle w:val="Bezodstpw"/>
        <w:rPr>
          <w:rFonts w:ascii="Arial" w:hAnsi="Arial" w:cs="Arial"/>
          <w:sz w:val="18"/>
          <w:szCs w:val="18"/>
        </w:rPr>
      </w:pPr>
      <w:r>
        <w:rPr>
          <w:rFonts w:ascii="Arial" w:hAnsi="Arial" w:cs="Arial"/>
          <w:sz w:val="18"/>
          <w:szCs w:val="18"/>
        </w:rPr>
        <w:t xml:space="preserve">                                                                                                                                                     Burmistrza Barlinka</w:t>
      </w:r>
    </w:p>
    <w:p w:rsidR="00DA4C0B" w:rsidRDefault="00DA4C0B" w:rsidP="00DA4C0B">
      <w:pPr>
        <w:pStyle w:val="Bezodstpw"/>
        <w:rPr>
          <w:rFonts w:ascii="Arial" w:hAnsi="Arial" w:cs="Arial"/>
          <w:sz w:val="18"/>
          <w:szCs w:val="18"/>
        </w:rPr>
      </w:pPr>
      <w:r>
        <w:rPr>
          <w:rFonts w:ascii="Arial" w:hAnsi="Arial" w:cs="Arial"/>
          <w:sz w:val="18"/>
          <w:szCs w:val="18"/>
        </w:rPr>
        <w:t xml:space="preserve">                                                                                                                                            z dnia </w:t>
      </w:r>
      <w:r w:rsidR="006459E9">
        <w:rPr>
          <w:rFonts w:ascii="Arial" w:hAnsi="Arial" w:cs="Arial"/>
          <w:sz w:val="18"/>
          <w:szCs w:val="18"/>
        </w:rPr>
        <w:t>17 grudnia</w:t>
      </w:r>
      <w:r>
        <w:rPr>
          <w:rFonts w:ascii="Arial" w:hAnsi="Arial" w:cs="Arial"/>
          <w:sz w:val="18"/>
          <w:szCs w:val="18"/>
        </w:rPr>
        <w:t xml:space="preserve"> 2019 r.</w:t>
      </w:r>
    </w:p>
    <w:p w:rsidR="00DA4C0B" w:rsidRDefault="00DA4C0B" w:rsidP="00DA4C0B">
      <w:pPr>
        <w:pStyle w:val="Bezodstpw"/>
        <w:rPr>
          <w:rFonts w:ascii="Arial" w:hAnsi="Arial" w:cs="Arial"/>
          <w:sz w:val="18"/>
          <w:szCs w:val="18"/>
        </w:rPr>
      </w:pPr>
    </w:p>
    <w:p w:rsidR="007E2E19" w:rsidRPr="00DA4C0B" w:rsidRDefault="00DA4C0B" w:rsidP="00DA4C0B">
      <w:pPr>
        <w:pStyle w:val="NormalnyWeb"/>
        <w:spacing w:before="0" w:beforeAutospacing="0" w:after="0" w:afterAutospacing="0"/>
        <w:ind w:left="7788"/>
        <w:jc w:val="both"/>
        <w:rPr>
          <w:rFonts w:ascii="Verdana" w:hAnsi="Verdana"/>
          <w:sz w:val="20"/>
          <w:szCs w:val="20"/>
        </w:rPr>
      </w:pPr>
      <w:r>
        <w:rPr>
          <w:rFonts w:ascii="Verdana" w:hAnsi="Verdana"/>
          <w:sz w:val="20"/>
          <w:szCs w:val="20"/>
        </w:rPr>
        <w:t xml:space="preserve">    </w:t>
      </w:r>
      <w:r w:rsidRPr="00DA4C0B">
        <w:rPr>
          <w:rFonts w:ascii="Verdana" w:hAnsi="Verdana"/>
          <w:sz w:val="20"/>
          <w:szCs w:val="20"/>
        </w:rPr>
        <w:t>PROJEKT</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Statut Sołectwa Jarząbki w Gminie Barlinek</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Postanowienia ogólne</w:t>
      </w: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1. </w:t>
      </w:r>
      <w:r>
        <w:rPr>
          <w:rFonts w:ascii="Arial" w:hAnsi="Arial" w:cs="Arial"/>
        </w:rPr>
        <w:t xml:space="preserve">Sołectwo Jarząbki jest jednostką pomocniczą Gminy Barlinek, której mieszkańcy wspólnie z innymi sołectwami i osiedlami, tworzą wspólnotę samorządową miasta i gminy Barlinek. </w:t>
      </w: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2. </w:t>
      </w:r>
      <w:r>
        <w:rPr>
          <w:rFonts w:ascii="Arial" w:hAnsi="Arial" w:cs="Arial"/>
        </w:rPr>
        <w:t>Ilekroć w niniejszym statucie jest mowa o:</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Burmistrzu – należy przez to rozumieć Burmistrza Barlinka,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2) Gminie – należy przez to rozumieć Gminę Barlinek,</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3) Sołectwie – należy przez to rozumieć Sołectwo Jarząbki w Gminie Barlinek,</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4) Sołtysie - należy przez to rozumieć Sołtysa Sołectwa Jarząbki w Gminie Barlinek,</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5) Radzie Sołeckiej – należy przez to rozumieć Radę Sołecką Sołectwa Jarząbki w Gminie Barlinek,</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6) Radzie Miejskiej – należy przez to rozumieć Radę Miejską w Barlinku,</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7) statucie – należy przez to rozumieć niniejszy statut,</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8) Urzędzie Miejskim – należy przez to rozumieć Urząd Miejski w Barlinku,</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9) ustawie samorządowej – należy przez to rozumieć ustawę z dnia 8 marca 1990 r. o samorządzie gminnym (Dz. U. z 2019 r. poz. 506 ze zm.),</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10) Zebraniu Wiejskim – należy przez to rozumieć Zebranie Wiejskie Sołectwa Jarząbki          w Gminie Barlinku.</w:t>
      </w:r>
    </w:p>
    <w:p w:rsidR="004377C6" w:rsidRDefault="004377C6" w:rsidP="004377C6">
      <w:pPr>
        <w:autoSpaceDE w:val="0"/>
        <w:autoSpaceDN w:val="0"/>
        <w:adjustRightInd w:val="0"/>
        <w:spacing w:after="0" w:line="240" w:lineRule="auto"/>
        <w:ind w:left="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§3. </w:t>
      </w:r>
      <w:r>
        <w:rPr>
          <w:rFonts w:ascii="Arial" w:hAnsi="Arial" w:cs="Arial"/>
        </w:rPr>
        <w:t>Zakres działania Sołectwa określają przepisy prawa powszechnie obowiązującego, statut Gminy Barlinek i niniejszy statut.</w:t>
      </w: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II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Nazwa i obszar działania</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4. </w:t>
      </w:r>
      <w:r>
        <w:rPr>
          <w:rFonts w:ascii="Arial" w:hAnsi="Arial" w:cs="Arial"/>
        </w:rPr>
        <w:t>1. Sołectwo nosi nazwę „Sołectwo Jarząbki w Gminie Barlinek”.</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2. Granice Sołectwa obejmują obszar miejscowości: Jarząbki, Żelice.</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III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Zakres zadań przekazanych Sołectwu przez Gminę oraz sposób ich realizacji</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pStyle w:val="Teksttreci"/>
        <w:shd w:val="clear" w:color="auto" w:fill="FFFFFF"/>
        <w:spacing w:after="0" w:line="240" w:lineRule="auto"/>
        <w:ind w:left="20" w:firstLine="688"/>
        <w:jc w:val="both"/>
        <w:rPr>
          <w:rFonts w:cs="Arial"/>
          <w:lang w:val="pl-PL"/>
        </w:rPr>
      </w:pPr>
      <w:r>
        <w:rPr>
          <w:rFonts w:cs="Arial"/>
          <w:b/>
          <w:bCs/>
          <w:szCs w:val="22"/>
          <w:lang w:val="pl-PL"/>
        </w:rPr>
        <w:t xml:space="preserve">§ </w:t>
      </w:r>
      <w:r>
        <w:rPr>
          <w:rFonts w:cs="Arial"/>
          <w:b/>
          <w:bCs/>
          <w:lang w:val="pl-PL"/>
        </w:rPr>
        <w:t>5</w:t>
      </w:r>
      <w:r>
        <w:rPr>
          <w:rFonts w:cs="Arial"/>
          <w:b/>
          <w:bCs/>
          <w:szCs w:val="22"/>
          <w:lang w:val="pl-PL"/>
        </w:rPr>
        <w:t xml:space="preserve">. </w:t>
      </w:r>
      <w:r>
        <w:rPr>
          <w:rFonts w:cs="Arial"/>
          <w:lang w:val="pl-PL"/>
        </w:rPr>
        <w:t>Do zadań sołectwa należą wszystkie sprawy istotne dla jego mieszkańców, a w szczególności:</w:t>
      </w:r>
    </w:p>
    <w:p w:rsidR="004377C6" w:rsidRDefault="004377C6" w:rsidP="004377C6">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udział mieszkańców w rozpatrywaniu spraw istotnych dla funkcjonowania sołectwa,</w:t>
      </w:r>
    </w:p>
    <w:p w:rsidR="004377C6" w:rsidRDefault="004377C6" w:rsidP="004377C6">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gospodarowanie mieniem gminnym, o ile zostało ono przekazane sołectwu i jego właściwe wykorzystanie,</w:t>
      </w:r>
    </w:p>
    <w:p w:rsidR="004377C6" w:rsidRDefault="004377C6" w:rsidP="004377C6">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organizowanie samopomocy mieszkańców i wspólnych prac na rzecz miejsca zamieszkania zwłaszcza w zakresie pomocy społecznej, utrzymania porządku, upowszechniania sportu, kultury i edukacji.</w:t>
      </w: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6. </w:t>
      </w:r>
      <w:r>
        <w:rPr>
          <w:rFonts w:ascii="Arial" w:hAnsi="Arial" w:cs="Arial"/>
        </w:rPr>
        <w:t>Sołectwo realizuje zadania w szczególności poprzez:</w:t>
      </w:r>
    </w:p>
    <w:p w:rsidR="004377C6" w:rsidRDefault="004377C6" w:rsidP="004377C6">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opiniowanie spraw należących do zakresu działania sołectwa,</w:t>
      </w:r>
    </w:p>
    <w:p w:rsidR="004377C6" w:rsidRDefault="004377C6" w:rsidP="004377C6">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współuczestnictwo w organizowaniu i przeprowadzaniu konsultacji społecznych projektów uchwał Rady Miejskiej w sprawach o podstawowym znaczeniu dla mieszkańców sołectwa,</w:t>
      </w:r>
    </w:p>
    <w:p w:rsidR="004377C6" w:rsidRDefault="004377C6" w:rsidP="004377C6">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występowanie z wnioskami do organów gminy o rozpatrzenie spraw, których załatwienie wykracza poza możliwość mieszkańców sołectwa,</w:t>
      </w:r>
    </w:p>
    <w:p w:rsidR="004377C6" w:rsidRDefault="004377C6" w:rsidP="004377C6">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współpracę z radnymi w zakresie organizacji spotkań z mieszkańcami oraz kierowanie do nich wniosków dotyczących sołectwa,</w:t>
      </w:r>
    </w:p>
    <w:p w:rsidR="004377C6" w:rsidRDefault="004377C6" w:rsidP="004377C6">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wnioskowanie o ujęcie w budżecie Gminy zadań dotyczących Sołectwa.</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IV</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Organy Sołectwa</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pStyle w:val="Teksttreci"/>
        <w:shd w:val="clear" w:color="auto" w:fill="FFFFFF"/>
        <w:spacing w:after="0" w:line="240" w:lineRule="auto"/>
        <w:ind w:left="20" w:firstLine="688"/>
        <w:rPr>
          <w:rFonts w:cs="Arial"/>
          <w:lang w:val="pl-PL"/>
        </w:rPr>
      </w:pPr>
      <w:r>
        <w:rPr>
          <w:rFonts w:cs="Arial"/>
          <w:b/>
          <w:bCs/>
          <w:szCs w:val="22"/>
          <w:lang w:val="pl-PL"/>
        </w:rPr>
        <w:t xml:space="preserve">§ </w:t>
      </w:r>
      <w:r>
        <w:rPr>
          <w:rFonts w:cs="Arial"/>
          <w:b/>
          <w:bCs/>
          <w:lang w:val="pl-PL"/>
        </w:rPr>
        <w:t>7</w:t>
      </w:r>
      <w:r>
        <w:rPr>
          <w:rFonts w:cs="Arial"/>
          <w:b/>
          <w:bCs/>
          <w:szCs w:val="22"/>
          <w:lang w:val="pl-PL"/>
        </w:rPr>
        <w:t xml:space="preserve">. </w:t>
      </w:r>
      <w:r>
        <w:rPr>
          <w:rFonts w:cs="Arial"/>
          <w:lang w:val="pl-PL"/>
        </w:rPr>
        <w:t>Organami sołectwa są:</w:t>
      </w:r>
    </w:p>
    <w:p w:rsidR="004377C6" w:rsidRDefault="004377C6" w:rsidP="004377C6">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Zebranie Wiejskie,</w:t>
      </w:r>
    </w:p>
    <w:p w:rsidR="004377C6" w:rsidRDefault="004377C6" w:rsidP="004377C6">
      <w:pPr>
        <w:pStyle w:val="Teksttreci"/>
        <w:numPr>
          <w:ilvl w:val="0"/>
          <w:numId w:val="24"/>
        </w:numPr>
        <w:shd w:val="clear" w:color="auto" w:fill="FFFFFF"/>
        <w:tabs>
          <w:tab w:val="left" w:pos="284"/>
          <w:tab w:val="left" w:pos="1467"/>
        </w:tabs>
        <w:spacing w:after="0" w:line="240" w:lineRule="auto"/>
        <w:ind w:left="284" w:hanging="284"/>
        <w:rPr>
          <w:rFonts w:cs="Arial"/>
          <w:lang w:val="pl-PL"/>
        </w:rPr>
      </w:pPr>
      <w:r>
        <w:rPr>
          <w:rFonts w:cs="Arial"/>
          <w:lang w:val="pl-PL"/>
        </w:rPr>
        <w:t>Sołtys,</w:t>
      </w:r>
    </w:p>
    <w:p w:rsidR="004377C6" w:rsidRDefault="004377C6" w:rsidP="004377C6">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Rada Sołecka.</w:t>
      </w:r>
    </w:p>
    <w:p w:rsidR="004377C6" w:rsidRDefault="004377C6" w:rsidP="004377C6">
      <w:pPr>
        <w:autoSpaceDE w:val="0"/>
        <w:autoSpaceDN w:val="0"/>
        <w:adjustRightInd w:val="0"/>
        <w:spacing w:after="0" w:line="240" w:lineRule="auto"/>
        <w:ind w:firstLine="284"/>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8. </w:t>
      </w:r>
      <w:r>
        <w:rPr>
          <w:rFonts w:ascii="Arial" w:hAnsi="Arial" w:cs="Arial"/>
        </w:rPr>
        <w:t>Organem uchwałodawczym Sołectwa jest Zebranie Wiejskie.</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9. </w:t>
      </w:r>
      <w:r>
        <w:rPr>
          <w:rFonts w:ascii="Arial" w:hAnsi="Arial" w:cs="Arial"/>
        </w:rPr>
        <w:t>1. Organem wykonawczym Sołectwa jest Sołtys.</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2. W skład Rady Sołeckiej wchodzi od 2 do 5 członków oraz Sołtys.</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3. Liczbę członków Rady Sołeckiej ustala Zebranie Wiejskie, na którym wybierana jest Rada Sołecka.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4. Kadencja Sołtysa i Rady Sołeckiej jest równa kadencji organów Gminy i kończy się z momentem wyboru nowych organów.</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V</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Zasady i tryb wyboru, odwołania, rezygnacji Sołtysa i Rady Sołeckiej</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pStyle w:val="Teksttreci"/>
        <w:shd w:val="clear" w:color="auto" w:fill="FFFFFF"/>
        <w:spacing w:after="0" w:line="240" w:lineRule="auto"/>
        <w:ind w:left="20" w:right="23" w:firstLine="688"/>
        <w:jc w:val="both"/>
        <w:rPr>
          <w:rFonts w:cs="Arial"/>
          <w:lang w:val="pl-PL"/>
        </w:rPr>
      </w:pPr>
      <w:r>
        <w:rPr>
          <w:rStyle w:val="TeksttreciPogrubienie"/>
          <w:b/>
          <w:bCs/>
          <w:lang w:val="pl-PL"/>
        </w:rPr>
        <w:t>§ 10</w:t>
      </w:r>
      <w:r>
        <w:rPr>
          <w:rStyle w:val="TeksttreciPogrubienie"/>
          <w:lang w:val="pl-PL"/>
        </w:rPr>
        <w:t>.</w:t>
      </w:r>
      <w:r>
        <w:rPr>
          <w:rFonts w:cs="Arial"/>
          <w:lang w:val="pl-PL"/>
        </w:rPr>
        <w:t xml:space="preserve"> 1. Mieszkańcy Sołectwa wybierają ze swego grona Sołtysa i Radę Sołecką. Wybór na nową kadencję odbywa się na Zebraniu Wiejskim zwołanym przez Burmistrza                   - nie później niż 6 miesięcy po wyborach do Rady Miejskiej. W tym celu Burmistrz określa miejsce, godzinę i dzień Zebrania Wiejskiego na podstawie obwieszczenia.</w:t>
      </w:r>
    </w:p>
    <w:p w:rsidR="004377C6" w:rsidRDefault="004377C6" w:rsidP="004377C6">
      <w:pPr>
        <w:pStyle w:val="Teksttreci"/>
        <w:shd w:val="clear" w:color="auto" w:fill="FFFFFF"/>
        <w:spacing w:after="0" w:line="240" w:lineRule="auto"/>
        <w:ind w:left="20" w:right="23" w:firstLine="688"/>
        <w:jc w:val="both"/>
        <w:rPr>
          <w:rFonts w:cs="Arial"/>
          <w:lang w:val="pl-PL"/>
        </w:rPr>
      </w:pPr>
      <w:r>
        <w:rPr>
          <w:rStyle w:val="TeksttreciPogrubienie"/>
          <w:bCs/>
          <w:lang w:val="pl-PL"/>
        </w:rPr>
        <w:t>2.</w:t>
      </w:r>
      <w:r>
        <w:rPr>
          <w:rFonts w:cs="Arial"/>
          <w:lang w:val="pl-PL"/>
        </w:rPr>
        <w:t xml:space="preserve"> Obwieszczenie o zwołaniu Zebrania Wiejskiego w celu wyboru Sołtysa i Rady Sołeckiej podaje się do wiadomości mieszkańców Sołectwa co najmniej 7 dni przed wyznaczoną datą Zebrania w sposób zwyczajowo przyjęty w sołectwie.</w:t>
      </w:r>
    </w:p>
    <w:p w:rsidR="004377C6" w:rsidRDefault="004377C6" w:rsidP="004377C6">
      <w:pPr>
        <w:pStyle w:val="Teksttreci"/>
        <w:shd w:val="clear" w:color="auto" w:fill="FFFFFF"/>
        <w:spacing w:after="0" w:line="240" w:lineRule="auto"/>
        <w:ind w:left="20" w:right="23" w:firstLine="688"/>
        <w:jc w:val="both"/>
        <w:rPr>
          <w:rFonts w:cs="Arial"/>
          <w:lang w:val="pl-PL"/>
        </w:rPr>
      </w:pPr>
      <w:r>
        <w:rPr>
          <w:rFonts w:cs="Arial"/>
          <w:lang w:val="pl-PL"/>
        </w:rPr>
        <w:t xml:space="preserve">3. Zebraniu przewodniczy Radny Rady Miejskiej wskazany przez Przewodniczącego Rady Miejskiej. </w:t>
      </w:r>
    </w:p>
    <w:p w:rsidR="004377C6" w:rsidRDefault="004377C6" w:rsidP="004377C6">
      <w:pPr>
        <w:pStyle w:val="Teksttreci"/>
        <w:shd w:val="clear" w:color="auto" w:fill="FFFFFF"/>
        <w:spacing w:after="0" w:line="240" w:lineRule="auto"/>
        <w:ind w:left="20" w:right="23"/>
        <w:jc w:val="both"/>
        <w:rPr>
          <w:rStyle w:val="TeksttreciPogrubienie"/>
          <w:b/>
          <w:bCs/>
        </w:rPr>
      </w:pPr>
    </w:p>
    <w:p w:rsidR="004377C6" w:rsidRDefault="004377C6" w:rsidP="004377C6">
      <w:pPr>
        <w:pStyle w:val="Teksttreci"/>
        <w:shd w:val="clear" w:color="auto" w:fill="FFFFFF"/>
        <w:spacing w:after="0" w:line="240" w:lineRule="auto"/>
        <w:ind w:left="20" w:right="23" w:firstLine="547"/>
        <w:jc w:val="both"/>
        <w:rPr>
          <w:rFonts w:cs="Arial"/>
        </w:rPr>
      </w:pPr>
      <w:r>
        <w:rPr>
          <w:rStyle w:val="TeksttreciPogrubienie"/>
          <w:b/>
          <w:bCs/>
          <w:lang w:val="pl-PL"/>
        </w:rPr>
        <w:t>§ 11</w:t>
      </w:r>
      <w:r>
        <w:rPr>
          <w:rStyle w:val="TeksttreciPogrubienie"/>
          <w:lang w:val="pl-PL"/>
        </w:rPr>
        <w:t>.</w:t>
      </w:r>
      <w:r>
        <w:rPr>
          <w:rFonts w:cs="Arial"/>
          <w:lang w:val="pl-PL"/>
        </w:rPr>
        <w:t xml:space="preserve"> 1. Dla dokonania ważnego wyboru Sołtysa i Rady Sołeckiej na Zebraniu Wiejskim wymagana jest osobista obecność co najmniej 1/5 stałych mieszkańców uprawnionych do udziału w zebraniu.</w:t>
      </w:r>
    </w:p>
    <w:p w:rsidR="004377C6" w:rsidRDefault="004377C6" w:rsidP="004377C6">
      <w:pPr>
        <w:pStyle w:val="Teksttreci"/>
        <w:shd w:val="clear" w:color="auto" w:fill="FFFFFF"/>
        <w:spacing w:after="0" w:line="240" w:lineRule="auto"/>
        <w:ind w:left="20" w:right="23" w:firstLine="547"/>
        <w:jc w:val="both"/>
        <w:rPr>
          <w:rFonts w:cs="Arial"/>
          <w:lang w:val="pl-PL"/>
        </w:rPr>
      </w:pPr>
      <w:r>
        <w:rPr>
          <w:rStyle w:val="TeksttreciPogrubienie"/>
          <w:bCs/>
          <w:lang w:val="pl-PL"/>
        </w:rPr>
        <w:t>2.</w:t>
      </w:r>
      <w:r>
        <w:rPr>
          <w:rFonts w:cs="Arial"/>
          <w:lang w:val="pl-PL"/>
        </w:rPr>
        <w:t xml:space="preserve"> Osoba uprawniona do głosowania potwierdza swój udział w Zebraniu Wiejskim składając podpis na liście obecności.</w:t>
      </w:r>
    </w:p>
    <w:p w:rsidR="004377C6" w:rsidRDefault="004377C6" w:rsidP="004377C6">
      <w:pPr>
        <w:pStyle w:val="Teksttreci"/>
        <w:shd w:val="clear" w:color="auto" w:fill="FFFFFF"/>
        <w:tabs>
          <w:tab w:val="left" w:pos="0"/>
        </w:tabs>
        <w:spacing w:after="0" w:line="240" w:lineRule="auto"/>
        <w:ind w:right="23" w:firstLine="567"/>
        <w:jc w:val="both"/>
        <w:rPr>
          <w:rFonts w:cs="Arial"/>
          <w:lang w:val="pl-PL"/>
        </w:rPr>
      </w:pPr>
      <w:r>
        <w:rPr>
          <w:rFonts w:cs="Arial"/>
          <w:lang w:val="pl-PL"/>
        </w:rPr>
        <w:t>3. O ile w wyznaczonym terminie na zebraniu wyborczym nie uzyska się obecności 1/5 stałych mieszkańców Sołectwa uprawnionych do udziału w zebraniu, wybory Sołtysa i członków Rady Sołeckiej przeprowadza się w tym samym dniu po upływie 15 minut bez względu na liczbę osób uczestniczących.</w:t>
      </w:r>
    </w:p>
    <w:p w:rsidR="004377C6" w:rsidRDefault="004377C6" w:rsidP="004377C6">
      <w:pPr>
        <w:pStyle w:val="Teksttreci"/>
        <w:shd w:val="clear" w:color="auto" w:fill="FFFFFF"/>
        <w:tabs>
          <w:tab w:val="left" w:pos="0"/>
        </w:tabs>
        <w:spacing w:after="0" w:line="240" w:lineRule="auto"/>
        <w:ind w:right="23" w:firstLine="567"/>
        <w:rPr>
          <w:rFonts w:cs="Arial"/>
          <w:lang w:val="pl-PL"/>
        </w:rPr>
      </w:pPr>
      <w:r>
        <w:rPr>
          <w:rFonts w:cs="Arial"/>
          <w:lang w:val="pl-PL"/>
        </w:rPr>
        <w:t>4. Spis stałych mieszkańców Sołectwa uprawnionych do głosowania określa Burmistrz na podstawie informacji z ewidencji ludności.</w:t>
      </w:r>
    </w:p>
    <w:p w:rsidR="004377C6" w:rsidRDefault="004377C6" w:rsidP="004377C6">
      <w:pPr>
        <w:pStyle w:val="Teksttreci"/>
        <w:shd w:val="clear" w:color="auto" w:fill="FFFFFF"/>
        <w:tabs>
          <w:tab w:val="left" w:pos="0"/>
        </w:tabs>
        <w:spacing w:after="0" w:line="240" w:lineRule="auto"/>
        <w:ind w:right="23" w:firstLine="567"/>
        <w:jc w:val="both"/>
        <w:rPr>
          <w:rFonts w:cs="Arial"/>
          <w:lang w:val="pl-PL"/>
        </w:rPr>
      </w:pPr>
      <w:r>
        <w:rPr>
          <w:rFonts w:cs="Arial"/>
          <w:lang w:val="pl-PL"/>
        </w:rPr>
        <w:lastRenderedPageBreak/>
        <w:t xml:space="preserve">5. </w:t>
      </w:r>
      <w:proofErr w:type="spellStart"/>
      <w:r>
        <w:rPr>
          <w:rFonts w:cs="Arial"/>
        </w:rPr>
        <w:t>Zebrania</w:t>
      </w:r>
      <w:proofErr w:type="spellEnd"/>
      <w:r>
        <w:rPr>
          <w:rFonts w:cs="Arial"/>
        </w:rPr>
        <w:t xml:space="preserve"> </w:t>
      </w:r>
      <w:proofErr w:type="spellStart"/>
      <w:r>
        <w:rPr>
          <w:rFonts w:cs="Arial"/>
        </w:rPr>
        <w:t>Wiejskie</w:t>
      </w:r>
      <w:proofErr w:type="spellEnd"/>
      <w:r>
        <w:rPr>
          <w:rFonts w:cs="Arial"/>
        </w:rPr>
        <w:t xml:space="preserve"> </w:t>
      </w:r>
      <w:proofErr w:type="spellStart"/>
      <w:r>
        <w:rPr>
          <w:rFonts w:cs="Arial"/>
        </w:rPr>
        <w:t>są</w:t>
      </w:r>
      <w:proofErr w:type="spellEnd"/>
      <w:r>
        <w:rPr>
          <w:rFonts w:cs="Arial"/>
        </w:rPr>
        <w:t xml:space="preserve"> </w:t>
      </w:r>
      <w:proofErr w:type="spellStart"/>
      <w:r>
        <w:rPr>
          <w:rFonts w:cs="Arial"/>
        </w:rPr>
        <w:t>protokółowane</w:t>
      </w:r>
      <w:proofErr w:type="spellEnd"/>
      <w:r>
        <w:rPr>
          <w:rFonts w:cs="Arial"/>
        </w:rPr>
        <w:t xml:space="preserve"> </w:t>
      </w:r>
      <w:proofErr w:type="spellStart"/>
      <w:r>
        <w:rPr>
          <w:rFonts w:cs="Arial"/>
        </w:rPr>
        <w:t>przez</w:t>
      </w:r>
      <w:proofErr w:type="spellEnd"/>
      <w:r>
        <w:rPr>
          <w:rFonts w:cs="Arial"/>
        </w:rPr>
        <w:t xml:space="preserve"> </w:t>
      </w:r>
      <w:proofErr w:type="spellStart"/>
      <w:r>
        <w:rPr>
          <w:rFonts w:cs="Arial"/>
        </w:rPr>
        <w:t>osobę</w:t>
      </w:r>
      <w:proofErr w:type="spellEnd"/>
      <w:r>
        <w:rPr>
          <w:rFonts w:cs="Arial"/>
        </w:rPr>
        <w:t xml:space="preserve"> </w:t>
      </w:r>
      <w:proofErr w:type="spellStart"/>
      <w:r>
        <w:rPr>
          <w:rFonts w:cs="Arial"/>
        </w:rPr>
        <w:t>uczestniczącą</w:t>
      </w:r>
      <w:proofErr w:type="spellEnd"/>
      <w:r>
        <w:rPr>
          <w:rFonts w:cs="Arial"/>
        </w:rPr>
        <w:t xml:space="preserve"> w </w:t>
      </w:r>
      <w:proofErr w:type="spellStart"/>
      <w:r>
        <w:rPr>
          <w:rFonts w:cs="Arial"/>
        </w:rPr>
        <w:t>Zebraniu</w:t>
      </w:r>
      <w:proofErr w:type="spellEnd"/>
      <w:r>
        <w:rPr>
          <w:rFonts w:cs="Arial"/>
        </w:rPr>
        <w:t xml:space="preserve"> </w:t>
      </w:r>
      <w:proofErr w:type="spellStart"/>
      <w:r>
        <w:rPr>
          <w:rFonts w:cs="Arial"/>
        </w:rPr>
        <w:t>Wiejskim</w:t>
      </w:r>
      <w:proofErr w:type="spellEnd"/>
      <w:r>
        <w:rPr>
          <w:rFonts w:cs="Arial"/>
        </w:rPr>
        <w:t xml:space="preserve">. </w:t>
      </w:r>
      <w:proofErr w:type="spellStart"/>
      <w:r>
        <w:rPr>
          <w:rFonts w:cs="Arial"/>
        </w:rPr>
        <w:t>Osoba</w:t>
      </w:r>
      <w:proofErr w:type="spellEnd"/>
      <w:r>
        <w:rPr>
          <w:rFonts w:cs="Arial"/>
        </w:rPr>
        <w:t xml:space="preserve"> </w:t>
      </w:r>
      <w:proofErr w:type="spellStart"/>
      <w:r>
        <w:rPr>
          <w:rFonts w:cs="Arial"/>
        </w:rPr>
        <w:t>musi</w:t>
      </w:r>
      <w:proofErr w:type="spellEnd"/>
      <w:r>
        <w:rPr>
          <w:rFonts w:cs="Arial"/>
        </w:rPr>
        <w:t xml:space="preserve"> </w:t>
      </w:r>
      <w:proofErr w:type="spellStart"/>
      <w:r>
        <w:rPr>
          <w:rFonts w:cs="Arial"/>
        </w:rPr>
        <w:t>wyrazić</w:t>
      </w:r>
      <w:proofErr w:type="spellEnd"/>
      <w:r>
        <w:rPr>
          <w:rFonts w:cs="Arial"/>
        </w:rPr>
        <w:t xml:space="preserve"> </w:t>
      </w:r>
      <w:proofErr w:type="spellStart"/>
      <w:r>
        <w:rPr>
          <w:rFonts w:cs="Arial"/>
        </w:rPr>
        <w:t>zgodę</w:t>
      </w:r>
      <w:proofErr w:type="spellEnd"/>
      <w:r>
        <w:rPr>
          <w:rFonts w:cs="Arial"/>
        </w:rPr>
        <w:t xml:space="preserve"> </w:t>
      </w:r>
      <w:proofErr w:type="spellStart"/>
      <w:r>
        <w:rPr>
          <w:rFonts w:cs="Arial"/>
        </w:rPr>
        <w:t>na</w:t>
      </w:r>
      <w:proofErr w:type="spellEnd"/>
      <w:r>
        <w:rPr>
          <w:rFonts w:cs="Arial"/>
        </w:rPr>
        <w:t xml:space="preserve"> </w:t>
      </w:r>
      <w:proofErr w:type="spellStart"/>
      <w:r>
        <w:rPr>
          <w:rFonts w:cs="Arial"/>
        </w:rPr>
        <w:t>protokółowanie</w:t>
      </w:r>
      <w:proofErr w:type="spellEnd"/>
      <w:r>
        <w:rPr>
          <w:rFonts w:cs="Arial"/>
        </w:rPr>
        <w:t xml:space="preserve">. </w:t>
      </w:r>
      <w:proofErr w:type="spellStart"/>
      <w:r>
        <w:rPr>
          <w:rFonts w:cs="Arial"/>
        </w:rPr>
        <w:t>Protokół</w:t>
      </w:r>
      <w:proofErr w:type="spellEnd"/>
      <w:r>
        <w:rPr>
          <w:rFonts w:cs="Arial"/>
        </w:rPr>
        <w:t xml:space="preserve"> </w:t>
      </w:r>
      <w:proofErr w:type="spellStart"/>
      <w:r>
        <w:rPr>
          <w:rFonts w:cs="Arial"/>
        </w:rPr>
        <w:t>powinien</w:t>
      </w:r>
      <w:proofErr w:type="spellEnd"/>
      <w:r>
        <w:rPr>
          <w:rFonts w:cs="Arial"/>
        </w:rPr>
        <w:t xml:space="preserve"> </w:t>
      </w:r>
      <w:proofErr w:type="spellStart"/>
      <w:r>
        <w:rPr>
          <w:rFonts w:cs="Arial"/>
        </w:rPr>
        <w:t>zawierać</w:t>
      </w:r>
      <w:proofErr w:type="spellEnd"/>
      <w:r>
        <w:rPr>
          <w:rFonts w:cs="Arial"/>
        </w:rPr>
        <w:t xml:space="preserve"> </w:t>
      </w:r>
      <w:proofErr w:type="spellStart"/>
      <w:r>
        <w:rPr>
          <w:rFonts w:cs="Arial"/>
        </w:rPr>
        <w:t>elementy</w:t>
      </w:r>
      <w:proofErr w:type="spellEnd"/>
      <w:r>
        <w:rPr>
          <w:rFonts w:cs="Arial"/>
        </w:rPr>
        <w:t xml:space="preserve"> </w:t>
      </w:r>
      <w:proofErr w:type="spellStart"/>
      <w:r>
        <w:rPr>
          <w:rFonts w:cs="Arial"/>
        </w:rPr>
        <w:t>wskazane</w:t>
      </w:r>
      <w:proofErr w:type="spellEnd"/>
      <w:r>
        <w:rPr>
          <w:rFonts w:cs="Arial"/>
        </w:rPr>
        <w:t xml:space="preserve"> w </w:t>
      </w:r>
      <w:proofErr w:type="spellStart"/>
      <w:r>
        <w:rPr>
          <w:rFonts w:cs="Arial"/>
        </w:rPr>
        <w:t>niniejszym</w:t>
      </w:r>
      <w:proofErr w:type="spellEnd"/>
      <w:r>
        <w:rPr>
          <w:rFonts w:cs="Arial"/>
        </w:rPr>
        <w:t xml:space="preserve"> </w:t>
      </w:r>
      <w:proofErr w:type="spellStart"/>
      <w:r>
        <w:rPr>
          <w:rFonts w:cs="Arial"/>
        </w:rPr>
        <w:t>Statucie</w:t>
      </w:r>
      <w:proofErr w:type="spellEnd"/>
      <w:r>
        <w:rPr>
          <w:rFonts w:cs="Arial"/>
        </w:rPr>
        <w:t>.</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pStyle w:val="Teksttreci"/>
        <w:shd w:val="clear" w:color="auto" w:fill="FFFFFF"/>
        <w:spacing w:after="0" w:line="240" w:lineRule="auto"/>
        <w:ind w:left="20" w:right="23" w:firstLine="688"/>
        <w:jc w:val="both"/>
        <w:rPr>
          <w:rFonts w:cs="Arial"/>
          <w:lang w:val="pl-PL"/>
        </w:rPr>
      </w:pPr>
      <w:r>
        <w:rPr>
          <w:rFonts w:cs="Arial"/>
          <w:b/>
          <w:bCs/>
          <w:lang w:val="pl-PL"/>
        </w:rPr>
        <w:t xml:space="preserve">§ 12. </w:t>
      </w:r>
      <w:r>
        <w:rPr>
          <w:rFonts w:cs="Arial"/>
          <w:bCs/>
          <w:lang w:val="pl-PL"/>
        </w:rPr>
        <w:t>1.</w:t>
      </w:r>
      <w:r>
        <w:rPr>
          <w:rFonts w:cs="Arial"/>
          <w:b/>
          <w:bCs/>
          <w:lang w:val="pl-PL"/>
        </w:rPr>
        <w:t xml:space="preserve"> </w:t>
      </w:r>
      <w:r>
        <w:rPr>
          <w:rFonts w:cs="Arial"/>
          <w:lang w:val="pl-PL"/>
        </w:rPr>
        <w:t>Wybory odbywają się przy nieograniczonej liczbie kandydatów zgłoszonych bezpośrednio przez uprawnionych uczestników zebrania. Zgłoszony kandydat musi wyrazić zgodę na kandydowanie.</w:t>
      </w:r>
    </w:p>
    <w:p w:rsidR="004377C6" w:rsidRDefault="004377C6" w:rsidP="004377C6">
      <w:pPr>
        <w:pStyle w:val="Teksttreci"/>
        <w:shd w:val="clear" w:color="auto" w:fill="FFFFFF"/>
        <w:tabs>
          <w:tab w:val="left" w:pos="709"/>
        </w:tabs>
        <w:spacing w:after="0" w:line="240" w:lineRule="auto"/>
        <w:ind w:right="23" w:firstLine="709"/>
        <w:jc w:val="both"/>
        <w:rPr>
          <w:rFonts w:cs="Arial"/>
          <w:lang w:val="pl-PL"/>
        </w:rPr>
      </w:pPr>
      <w:r>
        <w:rPr>
          <w:rFonts w:cs="Arial"/>
          <w:lang w:val="pl-PL"/>
        </w:rPr>
        <w:t>2. W pierwszej kolejności przeprowadza się wybory Sołtysa. W drugiej kolejności przeprowadza się wybory członków Rady Sołeckiej.</w:t>
      </w:r>
    </w:p>
    <w:p w:rsidR="004377C6" w:rsidRDefault="004377C6" w:rsidP="004377C6">
      <w:pPr>
        <w:pStyle w:val="Teksttreci"/>
        <w:shd w:val="clear" w:color="auto" w:fill="FFFFFF"/>
        <w:tabs>
          <w:tab w:val="left" w:pos="709"/>
        </w:tabs>
        <w:spacing w:after="0" w:line="240" w:lineRule="auto"/>
        <w:ind w:right="23" w:firstLine="709"/>
        <w:jc w:val="both"/>
        <w:rPr>
          <w:rFonts w:cs="Arial"/>
          <w:lang w:val="pl-PL"/>
        </w:rPr>
      </w:pPr>
      <w:r>
        <w:rPr>
          <w:rFonts w:cs="Arial"/>
          <w:lang w:val="pl-PL"/>
        </w:rPr>
        <w:t>3. Wyboru Sołtysa i Rady Sołeckiej dokonuje się w głosowaniu tajnym.</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13. </w:t>
      </w:r>
      <w:r>
        <w:rPr>
          <w:rFonts w:ascii="Arial" w:hAnsi="Arial" w:cs="Arial"/>
        </w:rPr>
        <w:t>1. Wybory przeprowadza komisja skrutacyjna w składzie co najmniej                           3. osobowym, wybrana w głosowaniu jawnym spośród uprawnionych do głosowania uczestników zebrania.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2. Członkiem komisji skrutacyjnej nie może być osoba kandydująca na Sołtysa lub członka Rady Sołeckiej.</w:t>
      </w: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14. </w:t>
      </w:r>
      <w:r>
        <w:rPr>
          <w:rFonts w:ascii="Arial" w:hAnsi="Arial" w:cs="Arial"/>
        </w:rPr>
        <w:t>Do zadań komisji skrutacyjnej należy:</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przyjęcie zgłoszeń kandydatów,</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2) przedstawienie procedury głosowania,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3) przygotowanie kart do głosowania,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4) przeprowadzenie głosowania,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5) ustalenie wyników głosowania,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6) sporządzenie protokołu o wynikach wyboru,</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7) ogłoszenie wyników głosowania.</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15. </w:t>
      </w:r>
      <w:r>
        <w:rPr>
          <w:rFonts w:ascii="Arial" w:hAnsi="Arial" w:cs="Arial"/>
        </w:rPr>
        <w:t>1. Po przyjęciu zgłoszeń kandydatów komisja skrutacyjna odczytuje uczestnikom zebrania ich imiona i nazwiska.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2. Po odczytaniu imion i nazwisk kandydatów komisja skrutacyjna przygotowuje karty do głosowania.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3. Przed rozpoczęciem głosowania komisja skrutacyjna sprawdza, czy urna, do której wrzucane będą karty do głosowania, jest pusta, po czym komisja zamyka urnę. Od chwili zamknięcia urny przez komisję skrutacyjną do zakończenia głosowania, urny otwierać nie wolno.</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4. Uprawnieni do głosowania mieszkańcy Sołectwa głosują na kartach do głosowania opatrzonych pieczątką Rady Miejskiej, które otrzymają po uprzednim pokwitowaniu ich odbioru na liście obecności.</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5. Na karcie do głosowania głosujący wpisują nazwisko wybranego przez siebie kandydata. W przypadku, gdy kandydaci mają to samo nazwisko, głosujący musi wpisać dodatkowo imię kandydata.</w:t>
      </w:r>
    </w:p>
    <w:p w:rsidR="004377C6" w:rsidRDefault="004377C6" w:rsidP="004377C6">
      <w:pPr>
        <w:autoSpaceDE w:val="0"/>
        <w:autoSpaceDN w:val="0"/>
        <w:adjustRightInd w:val="0"/>
        <w:spacing w:after="0" w:line="240" w:lineRule="auto"/>
        <w:ind w:left="708"/>
        <w:jc w:val="both"/>
        <w:rPr>
          <w:rFonts w:ascii="Arial" w:hAnsi="Arial" w:cs="Arial"/>
        </w:rPr>
      </w:pPr>
      <w:r>
        <w:rPr>
          <w:rFonts w:ascii="Arial" w:hAnsi="Arial" w:cs="Arial"/>
        </w:rPr>
        <w:t>6. W wyborach Sołtysa wyborca może głosować na jednego kandydata.</w:t>
      </w:r>
    </w:p>
    <w:p w:rsidR="004377C6" w:rsidRDefault="004377C6" w:rsidP="004377C6">
      <w:pPr>
        <w:autoSpaceDE w:val="0"/>
        <w:autoSpaceDN w:val="0"/>
        <w:adjustRightInd w:val="0"/>
        <w:spacing w:after="0" w:line="240" w:lineRule="auto"/>
        <w:ind w:left="708"/>
        <w:jc w:val="both"/>
        <w:rPr>
          <w:rFonts w:ascii="Arial" w:hAnsi="Arial" w:cs="Arial"/>
        </w:rPr>
      </w:pPr>
      <w:r>
        <w:rPr>
          <w:rFonts w:ascii="Arial" w:hAnsi="Arial" w:cs="Arial"/>
        </w:rPr>
        <w:t>7. W wyborach do Rady Sołeckiej wyborca może głosować na jednego bądź większą liczbę kandydatów, jednak nie większą niż statutowa liczba członków Rady.</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8. Nieważne są głosy na kartach:</w:t>
      </w:r>
    </w:p>
    <w:p w:rsidR="004377C6" w:rsidRDefault="004377C6" w:rsidP="004377C6">
      <w:pPr>
        <w:pStyle w:val="Teksttreci"/>
        <w:numPr>
          <w:ilvl w:val="0"/>
          <w:numId w:val="25"/>
        </w:numPr>
        <w:shd w:val="clear" w:color="auto" w:fill="FFFFFF"/>
        <w:tabs>
          <w:tab w:val="left" w:pos="936"/>
        </w:tabs>
        <w:spacing w:after="0" w:line="240" w:lineRule="auto"/>
        <w:rPr>
          <w:rFonts w:cs="Arial"/>
          <w:lang w:val="pl-PL"/>
        </w:rPr>
      </w:pPr>
      <w:r>
        <w:rPr>
          <w:rFonts w:cs="Arial"/>
          <w:lang w:val="pl-PL"/>
        </w:rPr>
        <w:t>całkowicie lub częściowo przedartych;</w:t>
      </w:r>
    </w:p>
    <w:p w:rsidR="004377C6" w:rsidRDefault="004377C6" w:rsidP="004377C6">
      <w:pPr>
        <w:pStyle w:val="Teksttreci"/>
        <w:numPr>
          <w:ilvl w:val="0"/>
          <w:numId w:val="25"/>
        </w:numPr>
        <w:shd w:val="clear" w:color="auto" w:fill="FFFFFF"/>
        <w:tabs>
          <w:tab w:val="left" w:pos="925"/>
        </w:tabs>
        <w:spacing w:after="0" w:line="240" w:lineRule="auto"/>
        <w:rPr>
          <w:rFonts w:cs="Arial"/>
          <w:lang w:val="pl-PL"/>
        </w:rPr>
      </w:pPr>
      <w:r>
        <w:rPr>
          <w:rFonts w:cs="Arial"/>
          <w:lang w:val="pl-PL"/>
        </w:rPr>
        <w:t>innych niż ustalone w ust. 4;</w:t>
      </w:r>
    </w:p>
    <w:p w:rsidR="004377C6" w:rsidRDefault="004377C6" w:rsidP="004377C6">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więcej nazwisk kandydatów niż miejsc do obsadzania;</w:t>
      </w:r>
    </w:p>
    <w:p w:rsidR="004377C6" w:rsidRDefault="004377C6" w:rsidP="004377C6">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nazwisko osoby, która nie kandyduje.</w:t>
      </w:r>
    </w:p>
    <w:p w:rsidR="004377C6" w:rsidRDefault="004377C6" w:rsidP="004377C6">
      <w:pPr>
        <w:pStyle w:val="Akapitzlist"/>
        <w:autoSpaceDE w:val="0"/>
        <w:autoSpaceDN w:val="0"/>
        <w:adjustRightInd w:val="0"/>
        <w:spacing w:after="0" w:line="240" w:lineRule="auto"/>
        <w:ind w:left="360" w:firstLine="348"/>
        <w:jc w:val="both"/>
        <w:rPr>
          <w:rFonts w:ascii="Arial" w:hAnsi="Arial" w:cs="Arial"/>
        </w:rPr>
      </w:pPr>
      <w:r>
        <w:rPr>
          <w:rFonts w:ascii="Arial" w:hAnsi="Arial" w:cs="Arial"/>
        </w:rPr>
        <w:t>9. Niezwłocznie po zakończeniu głosowania komisja skrutacyjna liczy głosy i na tej podstawie ustala wyniki głosowania.</w:t>
      </w:r>
    </w:p>
    <w:p w:rsidR="004377C6" w:rsidRDefault="004377C6" w:rsidP="004377C6">
      <w:pPr>
        <w:pStyle w:val="Teksttreci"/>
        <w:shd w:val="clear" w:color="auto" w:fill="FFFFFF"/>
        <w:tabs>
          <w:tab w:val="left" w:pos="993"/>
        </w:tabs>
        <w:spacing w:after="0" w:line="240" w:lineRule="auto"/>
        <w:ind w:right="20" w:firstLine="567"/>
        <w:jc w:val="both"/>
        <w:rPr>
          <w:rFonts w:cs="Arial"/>
          <w:lang w:val="pl-PL"/>
        </w:rPr>
      </w:pPr>
      <w:r>
        <w:rPr>
          <w:rFonts w:cs="Arial"/>
          <w:lang w:val="pl-PL"/>
        </w:rPr>
        <w:t>10. Za wybranych uważa się tych kandydatów, którzy uzyskali największą liczbę głosów ważnych.</w:t>
      </w:r>
    </w:p>
    <w:p w:rsidR="004377C6" w:rsidRDefault="004377C6" w:rsidP="004377C6">
      <w:pPr>
        <w:pStyle w:val="Teksttreci"/>
        <w:shd w:val="clear" w:color="auto" w:fill="FFFFFF"/>
        <w:spacing w:after="0" w:line="240" w:lineRule="auto"/>
        <w:ind w:right="20" w:firstLine="567"/>
        <w:jc w:val="both"/>
        <w:rPr>
          <w:rFonts w:cs="Arial"/>
          <w:lang w:val="pl-PL"/>
        </w:rPr>
      </w:pPr>
      <w:r>
        <w:rPr>
          <w:rFonts w:cs="Arial"/>
          <w:lang w:val="pl-PL"/>
        </w:rPr>
        <w:t xml:space="preserve">11. W przypadku uzyskania przez kandydatów jednakowej liczby głosów przeprowadza się ponowne głosowanie, w terminie nie dłuższym niż 14 dni od dnia pierwszego terminu </w:t>
      </w:r>
      <w:r>
        <w:rPr>
          <w:rFonts w:cs="Arial"/>
          <w:lang w:val="pl-PL"/>
        </w:rPr>
        <w:lastRenderedPageBreak/>
        <w:t>zwołanych wyborów. Dotyczy to sytuacji, gdy zgłoszono większą liczbę kandydatów niż statutowa liczba Sołtysa i członków Rady Sołeckiej.</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b/>
          <w:bCs/>
        </w:rPr>
        <w:t xml:space="preserve">§ 16. </w:t>
      </w:r>
      <w:r>
        <w:rPr>
          <w:rFonts w:ascii="Arial" w:hAnsi="Arial" w:cs="Arial"/>
        </w:rPr>
        <w:t>1. Komisja skrutacyjna sporządza w jednym egzemplarzu protokół z wyborów - odrębnie dla wyborów Sołtysa i Rady Sołeckiej, zawierający liczbę:</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osób obecnych na Zebraniu Wiejskim - uprawnionych do głosowania;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2) osób biorących udział w głosowaniu;</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3) kart wyjętych z urny;</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4) oddanych głosów;</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5) głosów nieważnych;</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6) głosów ważnych;</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7) głosów ważnie oddanych na poszczególnych kandydatów,</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2. W protokole podaje się odpowiednio imię i nazwisko wybranego Sołtysa, imiona i nazwiska członków wybranej Rady Sołeckiej.</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3. Protokół podpisują członkowie komisji skrutacyjnej.</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709"/>
        <w:jc w:val="both"/>
        <w:rPr>
          <w:rFonts w:ascii="Arial" w:hAnsi="Arial" w:cs="Arial"/>
        </w:rPr>
      </w:pPr>
      <w:r>
        <w:rPr>
          <w:rFonts w:ascii="Arial" w:hAnsi="Arial" w:cs="Arial"/>
          <w:b/>
          <w:bCs/>
        </w:rPr>
        <w:t xml:space="preserve">§ 17. </w:t>
      </w:r>
      <w:r>
        <w:rPr>
          <w:rFonts w:ascii="Arial" w:hAnsi="Arial" w:cs="Arial"/>
        </w:rPr>
        <w:t>Przewodniczący komisji skrutacyjnej ogłasza wynik wyborów, odczytując treść protokołu. Protokoły wraz z kartami do głosowania przewodniczący komisji niezwłocznie przekazuje prowadzącemu zebranie.</w:t>
      </w: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pStyle w:val="Teksttreci"/>
        <w:shd w:val="clear" w:color="auto" w:fill="FFFFFF"/>
        <w:spacing w:after="0" w:line="240" w:lineRule="auto"/>
        <w:ind w:left="20" w:right="40" w:firstLine="688"/>
        <w:jc w:val="both"/>
        <w:rPr>
          <w:rFonts w:cs="Arial"/>
          <w:lang w:val="pl-PL"/>
        </w:rPr>
      </w:pPr>
      <w:r>
        <w:rPr>
          <w:rFonts w:cs="Arial"/>
          <w:b/>
          <w:bCs/>
          <w:szCs w:val="22"/>
          <w:lang w:val="pl-PL"/>
        </w:rPr>
        <w:t xml:space="preserve">§ 18. </w:t>
      </w:r>
      <w:r>
        <w:rPr>
          <w:rFonts w:cs="Arial"/>
          <w:szCs w:val="22"/>
          <w:lang w:val="pl-PL"/>
        </w:rPr>
        <w:t xml:space="preserve">1. </w:t>
      </w:r>
      <w:r>
        <w:rPr>
          <w:rFonts w:cs="Arial"/>
          <w:lang w:val="pl-PL"/>
        </w:rPr>
        <w:t>W ciągu 14 dni od dnia wyborów wyborca może wnieść protest przeciwko ważności wyborów, jeżeli dopuszczono się naruszenia przepisów niniejszych zasad.</w:t>
      </w:r>
    </w:p>
    <w:p w:rsidR="004377C6" w:rsidRDefault="004377C6" w:rsidP="004377C6">
      <w:pPr>
        <w:tabs>
          <w:tab w:val="left" w:pos="-142"/>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 xml:space="preserve">2. </w:t>
      </w:r>
      <w:r>
        <w:rPr>
          <w:rFonts w:ascii="Arial" w:eastAsia="Calibri" w:hAnsi="Arial" w:cs="Arial"/>
        </w:rPr>
        <w:t>Protest przeciwko wyborowi może wnieść wyborca, którego nazwisko w dniu wyborów było umieszczone w spisie wyborców na obszarze danego sołectwa.</w:t>
      </w:r>
    </w:p>
    <w:p w:rsidR="004377C6" w:rsidRDefault="004377C6" w:rsidP="004377C6">
      <w:pPr>
        <w:tabs>
          <w:tab w:val="left" w:pos="2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Calibri" w:hAnsi="Arial" w:cs="Arial"/>
        </w:rPr>
      </w:pPr>
      <w:r>
        <w:rPr>
          <w:rFonts w:ascii="Arial" w:hAnsi="Arial" w:cs="Arial"/>
        </w:rPr>
        <w:t>3</w:t>
      </w:r>
      <w:r>
        <w:rPr>
          <w:rFonts w:ascii="Arial" w:eastAsia="Calibri" w:hAnsi="Arial" w:cs="Arial"/>
        </w:rPr>
        <w:t xml:space="preserve">. Protest wnosi się na piśmie do </w:t>
      </w:r>
      <w:r>
        <w:rPr>
          <w:rFonts w:ascii="Arial" w:hAnsi="Arial" w:cs="Arial"/>
        </w:rPr>
        <w:t>Burmistrza</w:t>
      </w:r>
      <w:r>
        <w:rPr>
          <w:rFonts w:ascii="Arial" w:eastAsia="Calibri" w:hAnsi="Arial" w:cs="Arial"/>
        </w:rPr>
        <w:t>.</w:t>
      </w:r>
    </w:p>
    <w:p w:rsidR="004377C6" w:rsidRDefault="004377C6" w:rsidP="004377C6">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4</w:t>
      </w:r>
      <w:r>
        <w:rPr>
          <w:rFonts w:ascii="Arial" w:eastAsia="Calibri" w:hAnsi="Arial" w:cs="Arial"/>
        </w:rPr>
        <w:t>. Wnoszący protest powinien sformułować w nim zarzuty oraz przedstawić lub wskazać dowody, na których opiera swoje zarzuty.</w:t>
      </w:r>
    </w:p>
    <w:p w:rsidR="004377C6" w:rsidRDefault="004377C6" w:rsidP="004377C6">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5</w:t>
      </w:r>
      <w:r>
        <w:rPr>
          <w:rFonts w:ascii="Arial" w:eastAsia="Calibri" w:hAnsi="Arial" w:cs="Arial"/>
        </w:rPr>
        <w:t xml:space="preserve">. </w:t>
      </w:r>
      <w:r>
        <w:rPr>
          <w:rFonts w:ascii="Arial" w:hAnsi="Arial" w:cs="Arial"/>
        </w:rPr>
        <w:t xml:space="preserve">Burmistrz </w:t>
      </w:r>
      <w:r>
        <w:rPr>
          <w:rFonts w:ascii="Arial" w:eastAsia="Calibri" w:hAnsi="Arial" w:cs="Arial"/>
        </w:rPr>
        <w:t xml:space="preserve">rozpatruje protest w ciągu </w:t>
      </w:r>
      <w:r>
        <w:rPr>
          <w:rFonts w:ascii="Arial" w:hAnsi="Arial" w:cs="Arial"/>
        </w:rPr>
        <w:t>14</w:t>
      </w:r>
      <w:r>
        <w:rPr>
          <w:rFonts w:ascii="Arial" w:eastAsia="Calibri" w:hAnsi="Arial" w:cs="Arial"/>
        </w:rPr>
        <w:t xml:space="preserve"> dni od dnia ich wniesienia. Decyzja </w:t>
      </w:r>
      <w:r>
        <w:rPr>
          <w:rFonts w:ascii="Arial" w:hAnsi="Arial" w:cs="Arial"/>
        </w:rPr>
        <w:t xml:space="preserve">Burmistrza </w:t>
      </w:r>
      <w:r>
        <w:rPr>
          <w:rFonts w:ascii="Arial" w:eastAsia="Calibri" w:hAnsi="Arial" w:cs="Arial"/>
        </w:rPr>
        <w:t>jest ostateczna.</w:t>
      </w:r>
    </w:p>
    <w:p w:rsidR="004377C6" w:rsidRDefault="004377C6" w:rsidP="004377C6">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Style w:val="TeksttreciPogrubienie"/>
        </w:rPr>
      </w:pPr>
      <w:r>
        <w:rPr>
          <w:rFonts w:ascii="Arial" w:eastAsia="Calibri" w:hAnsi="Arial" w:cs="Arial"/>
        </w:rPr>
        <w:t xml:space="preserve">6. </w:t>
      </w:r>
      <w:r>
        <w:rPr>
          <w:rStyle w:val="TeksttreciPogrubienie"/>
          <w:rFonts w:ascii="Arial" w:hAnsi="Arial" w:cs="Arial"/>
        </w:rPr>
        <w:t>W przypadku braku wpływu protestów w terminie określonym w § 18</w:t>
      </w:r>
      <w:r>
        <w:rPr>
          <w:rFonts w:ascii="Arial" w:hAnsi="Arial" w:cs="Arial"/>
        </w:rPr>
        <w:t xml:space="preserve"> ust. 1 oraz po ich rozpatrzeniu przez Burmistrza powołuje się 3. osobową komisję w celu likwidacji kart do głosowania użytych w wyborach Sołtysa i Rady Sołeckiej.</w:t>
      </w:r>
      <w:r>
        <w:rPr>
          <w:rStyle w:val="TeksttreciPogrubienie"/>
          <w:rFonts w:ascii="Arial" w:hAnsi="Arial" w:cs="Arial"/>
          <w:b/>
        </w:rPr>
        <w:t xml:space="preserve"> </w:t>
      </w:r>
    </w:p>
    <w:p w:rsidR="004377C6" w:rsidRDefault="004377C6" w:rsidP="004377C6">
      <w:pPr>
        <w:pStyle w:val="Teksttreci"/>
        <w:shd w:val="clear" w:color="auto" w:fill="FFFFFF"/>
        <w:spacing w:after="0" w:line="360" w:lineRule="auto"/>
        <w:ind w:left="20" w:right="20"/>
        <w:rPr>
          <w:lang w:val="pl-PL"/>
        </w:rPr>
      </w:pPr>
    </w:p>
    <w:p w:rsidR="004377C6" w:rsidRDefault="004377C6" w:rsidP="004377C6">
      <w:pPr>
        <w:pStyle w:val="Teksttreci"/>
        <w:shd w:val="clear" w:color="auto" w:fill="FFFFFF"/>
        <w:spacing w:after="0" w:line="240" w:lineRule="auto"/>
        <w:ind w:left="20" w:right="20" w:firstLine="688"/>
        <w:jc w:val="both"/>
        <w:rPr>
          <w:rFonts w:cs="Arial"/>
          <w:lang w:val="pl-PL"/>
        </w:rPr>
      </w:pPr>
      <w:r>
        <w:rPr>
          <w:rFonts w:cs="Arial"/>
          <w:b/>
          <w:lang w:val="pl-PL"/>
        </w:rPr>
        <w:t>§ 19.</w:t>
      </w:r>
      <w:r>
        <w:rPr>
          <w:rFonts w:cs="Arial"/>
          <w:lang w:val="pl-PL"/>
        </w:rPr>
        <w:t xml:space="preserve"> 1. Sołtys i członkowie Rady Sołeckiej są bezpośrednio odpowiedzialni przed Zebraniem Wiejskim i mogą być przez Zebranie Wiejskie odwołani przed upływem kadencji, jeżeli nie wykonują swych obowiązków, naruszają postanowienia statutu i uchwał zebrania lub dopuścili się czynu dyskwalifikującego ich w opinii środowiska, chyba że do końca kadencji pozostało mniej niż 6 miesięcy.</w:t>
      </w:r>
    </w:p>
    <w:p w:rsidR="004377C6" w:rsidRDefault="004377C6" w:rsidP="004377C6">
      <w:pPr>
        <w:pStyle w:val="Teksttreci"/>
        <w:shd w:val="clear" w:color="auto" w:fill="FFFFFF"/>
        <w:tabs>
          <w:tab w:val="left" w:pos="993"/>
        </w:tabs>
        <w:spacing w:after="0" w:line="240" w:lineRule="auto"/>
        <w:ind w:right="40" w:firstLine="709"/>
        <w:jc w:val="both"/>
        <w:rPr>
          <w:rFonts w:cs="Arial"/>
          <w:lang w:val="pl-PL"/>
        </w:rPr>
      </w:pPr>
      <w:r>
        <w:rPr>
          <w:rFonts w:cs="Arial"/>
          <w:lang w:val="pl-PL"/>
        </w:rPr>
        <w:t>2. Odwołanie z zajmowanych funkcji winno być podjęte po wysłuchaniu zainteresowanego.</w:t>
      </w:r>
    </w:p>
    <w:p w:rsidR="004377C6" w:rsidRDefault="004377C6" w:rsidP="004377C6">
      <w:pPr>
        <w:pStyle w:val="Teksttreci"/>
        <w:shd w:val="clear" w:color="auto" w:fill="FFFFFF"/>
        <w:tabs>
          <w:tab w:val="left" w:pos="993"/>
        </w:tabs>
        <w:spacing w:after="0" w:line="240" w:lineRule="auto"/>
        <w:ind w:right="40" w:firstLine="709"/>
        <w:jc w:val="both"/>
        <w:rPr>
          <w:rFonts w:cs="Arial"/>
          <w:lang w:val="pl-PL"/>
        </w:rPr>
      </w:pPr>
      <w:r>
        <w:rPr>
          <w:rFonts w:cs="Arial"/>
          <w:lang w:val="pl-PL"/>
        </w:rPr>
        <w:t>3. Z inicjatywą odwołania Sołtysa, Rady Sołeckiej lub jej członka może wystąpić grupa co najmniej 1/5 mieszkańców Sołectwa posiadających czynne prawo wyborcze.</w:t>
      </w:r>
    </w:p>
    <w:p w:rsidR="004377C6" w:rsidRDefault="004377C6" w:rsidP="004377C6">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cs="Arial"/>
          <w:lang w:val="pl-PL"/>
        </w:rPr>
        <w:t xml:space="preserve">4. </w:t>
      </w:r>
      <w:r>
        <w:rPr>
          <w:rFonts w:ascii="TimesNewRomanPSMT" w:hAnsi="TimesNewRomanPSMT" w:cs="TimesNewRomanPSMT"/>
          <w:lang w:val="pl-PL"/>
        </w:rPr>
        <w:t>Wnioskodawcy powiadamiają na piśmie Burmistrza o zamiarze przystąpienia do zbierania podpisów w celu wystąpienia z inicjatywą odwołania.</w:t>
      </w:r>
    </w:p>
    <w:p w:rsidR="004377C6" w:rsidRDefault="004377C6" w:rsidP="004377C6">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5. Burmistrz niezwłocznie po otrzymaniu zawiadomienia informuje wnioskodawców o liczbie głosów niezbędnych do wystąpienia z inicjatywą odwołania.</w:t>
      </w:r>
    </w:p>
    <w:p w:rsidR="004377C6" w:rsidRDefault="004377C6" w:rsidP="004377C6">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6. Wykaz osób popierających odwołanie powinien zawierać: imię i nazwisko, adres zamieszkania, własnoręczny podpis.</w:t>
      </w:r>
    </w:p>
    <w:p w:rsidR="004377C6" w:rsidRDefault="004377C6" w:rsidP="004377C6">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7. Wykaz osób, o którym mowa w ust.6, wnioskodawcy winni złożyć Burmistrzowi w terminie 30 dni od daty otrzymania informacji o liczbie głosów niezbędnych do wystąpienia z inicjatywą odwołania.</w:t>
      </w:r>
    </w:p>
    <w:p w:rsidR="004377C6" w:rsidRDefault="004377C6" w:rsidP="004377C6">
      <w:pPr>
        <w:pStyle w:val="Teksttreci"/>
        <w:shd w:val="clear" w:color="auto" w:fill="FFFFFF"/>
        <w:tabs>
          <w:tab w:val="left" w:pos="993"/>
        </w:tabs>
        <w:spacing w:after="0" w:line="240" w:lineRule="auto"/>
        <w:ind w:right="40" w:firstLine="709"/>
        <w:jc w:val="both"/>
        <w:rPr>
          <w:rFonts w:cs="Arial"/>
          <w:lang w:val="pl-PL"/>
        </w:rPr>
      </w:pPr>
      <w:r>
        <w:rPr>
          <w:rFonts w:ascii="TimesNewRomanPSMT" w:hAnsi="TimesNewRomanPSMT" w:cs="TimesNewRomanPSMT"/>
          <w:lang w:val="pl-PL"/>
        </w:rPr>
        <w:t>8. Zebranie Wiejskie może na wniosek Sołtysa odwołać Radę Sołecką lub jej członka przed upływem kadencji. Sołtys składa wniosek w formie pisemnej do Burmistrza.</w:t>
      </w:r>
    </w:p>
    <w:p w:rsidR="004377C6" w:rsidRDefault="004377C6" w:rsidP="004377C6">
      <w:pPr>
        <w:autoSpaceDE w:val="0"/>
        <w:autoSpaceDN w:val="0"/>
        <w:adjustRightInd w:val="0"/>
        <w:spacing w:after="0" w:line="240" w:lineRule="auto"/>
        <w:ind w:firstLine="708"/>
        <w:jc w:val="both"/>
        <w:rPr>
          <w:rFonts w:ascii="TimesNewRomanPSMT" w:hAnsi="TimesNewRomanPSMT" w:cs="TimesNewRomanPSMT"/>
        </w:rPr>
      </w:pPr>
      <w:r>
        <w:rPr>
          <w:rFonts w:ascii="TimesNewRomanPSMT" w:hAnsi="TimesNewRomanPSMT" w:cs="TimesNewRomanPSMT"/>
        </w:rPr>
        <w:lastRenderedPageBreak/>
        <w:t xml:space="preserve">9. Zebranie Wiejskie w celu odwołania Sołtysa, Rady Sołeckiej lub jej członka zwołuje Burmistrz zgodnie z zasadami określonymi w § 10 Statutu. </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10. Głosowanie w sprawie odwołania Sołtysa, Rady Sołeckiej lub jej członka przeprowadza komisja skrutacyjna w składzie co najmniej 3 - osobowym, wybrana w głosowaniu jawnym spośród uprawnionych do głosowania uczestników zebrania.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11. Członkiem komisji skrutacyjnej nie może być Sołtys i członek Rady Sołeckiej.</w:t>
      </w:r>
    </w:p>
    <w:p w:rsidR="004377C6" w:rsidRDefault="004377C6" w:rsidP="004377C6">
      <w:pPr>
        <w:autoSpaceDE w:val="0"/>
        <w:autoSpaceDN w:val="0"/>
        <w:adjustRightInd w:val="0"/>
        <w:spacing w:after="0" w:line="240" w:lineRule="auto"/>
        <w:ind w:firstLine="708"/>
        <w:jc w:val="both"/>
        <w:rPr>
          <w:rFonts w:ascii="Arial" w:hAnsi="Arial" w:cs="Arial"/>
          <w:bCs/>
        </w:rPr>
      </w:pPr>
      <w:r>
        <w:rPr>
          <w:rFonts w:ascii="Arial" w:hAnsi="Arial" w:cs="Arial"/>
          <w:bCs/>
        </w:rPr>
        <w:t xml:space="preserve">12. </w:t>
      </w:r>
      <w:r>
        <w:rPr>
          <w:rFonts w:ascii="Arial" w:hAnsi="Arial" w:cs="Arial"/>
        </w:rPr>
        <w:t>Komisja skrutacyjna przedstawia Zebraniu Wiejskiemu wnioski w sprawie odwołania Sołtysa, Rady Sołeckiej lub jej członka, a następnie przygotowuje karty do głosowania.</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13. Do odwołania Sołtysa, Rady Sołeckiej lub jej członka stosuje się odpowiednio § 15 ust. 3, 4 i 9 oraz § 16 i 17 Statutu.</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 xml:space="preserve">14. Na karcie do głosowania głosujący wpisują słowo „TAK” w przypadku, gdy są za odwołaniem lub słowo „NIE” w przypadku, gdy są przeciw odwołaniu. </w:t>
      </w:r>
    </w:p>
    <w:p w:rsidR="004377C6" w:rsidRDefault="004377C6" w:rsidP="004377C6">
      <w:pPr>
        <w:autoSpaceDE w:val="0"/>
        <w:autoSpaceDN w:val="0"/>
        <w:adjustRightInd w:val="0"/>
        <w:spacing w:after="0" w:line="240" w:lineRule="auto"/>
        <w:ind w:left="708"/>
        <w:jc w:val="both"/>
        <w:rPr>
          <w:rFonts w:ascii="Arial" w:hAnsi="Arial" w:cs="Arial"/>
        </w:rPr>
      </w:pPr>
      <w:r>
        <w:rPr>
          <w:rFonts w:ascii="Arial" w:hAnsi="Arial" w:cs="Arial"/>
        </w:rPr>
        <w:t>15. Nieważne są głosy na kartach:</w:t>
      </w:r>
    </w:p>
    <w:p w:rsidR="004377C6" w:rsidRDefault="004377C6" w:rsidP="004377C6">
      <w:pPr>
        <w:pStyle w:val="Teksttreci"/>
        <w:numPr>
          <w:ilvl w:val="0"/>
          <w:numId w:val="26"/>
        </w:numPr>
        <w:shd w:val="clear" w:color="auto" w:fill="FFFFFF"/>
        <w:tabs>
          <w:tab w:val="left" w:pos="936"/>
        </w:tabs>
        <w:spacing w:after="0" w:line="240" w:lineRule="auto"/>
        <w:rPr>
          <w:rFonts w:cs="Arial"/>
          <w:lang w:val="pl-PL"/>
        </w:rPr>
      </w:pPr>
      <w:r>
        <w:rPr>
          <w:rFonts w:cs="Arial"/>
          <w:lang w:val="pl-PL"/>
        </w:rPr>
        <w:t>całkowicie lub częściowo przedartych;</w:t>
      </w:r>
    </w:p>
    <w:p w:rsidR="004377C6" w:rsidRDefault="004377C6" w:rsidP="004377C6">
      <w:pPr>
        <w:pStyle w:val="Teksttreci"/>
        <w:numPr>
          <w:ilvl w:val="0"/>
          <w:numId w:val="26"/>
        </w:numPr>
        <w:shd w:val="clear" w:color="auto" w:fill="FFFFFF"/>
        <w:tabs>
          <w:tab w:val="left" w:pos="925"/>
        </w:tabs>
        <w:spacing w:after="0" w:line="240" w:lineRule="auto"/>
        <w:rPr>
          <w:rFonts w:cs="Arial"/>
          <w:lang w:val="pl-PL"/>
        </w:rPr>
      </w:pPr>
      <w:r>
        <w:rPr>
          <w:rFonts w:cs="Arial"/>
          <w:lang w:val="pl-PL"/>
        </w:rPr>
        <w:t>innych niż ustalone w § 15 ust. 4;</w:t>
      </w:r>
    </w:p>
    <w:p w:rsidR="004377C6" w:rsidRDefault="004377C6" w:rsidP="004377C6">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nie wpisano ani słowa „TAK” ani słowa „NIE”;</w:t>
      </w:r>
    </w:p>
    <w:p w:rsidR="004377C6" w:rsidRDefault="004377C6" w:rsidP="004377C6">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wpisano słowo „TAK i słowo „NIE”.</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16. Odwołanie następuje w głosowaniu tajnym, zwykłą większością głosów ważnych, w obecności, co najmniej 1/10 mieszkańców sołectwa posiadających czynne prawo wyborcze. Głosowanie zwykłą większością głosów oznacza, że zostaje przyjęty wniosek w sprawie odwołania, który uzyskał większą liczbę głosów „TAK” niż „NIE”.</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 xml:space="preserve">17. Wyboru nowego Sołtysa, Rady Sołeckiej lub jej członka dokonuje Zebranie Wiejskie w dniu, w którym nastąpiło ich odwołanie. </w:t>
      </w:r>
    </w:p>
    <w:p w:rsidR="004377C6" w:rsidRDefault="004377C6" w:rsidP="004377C6">
      <w:pPr>
        <w:autoSpaceDE w:val="0"/>
        <w:autoSpaceDN w:val="0"/>
        <w:adjustRightInd w:val="0"/>
        <w:spacing w:after="0" w:line="240" w:lineRule="auto"/>
        <w:ind w:firstLine="708"/>
        <w:jc w:val="both"/>
        <w:rPr>
          <w:rFonts w:ascii="Arial" w:hAnsi="Arial" w:cs="Arial"/>
        </w:rPr>
      </w:pPr>
      <w:r>
        <w:rPr>
          <w:rFonts w:ascii="Arial" w:hAnsi="Arial" w:cs="Arial"/>
        </w:rPr>
        <w:t xml:space="preserve">18. Jeżeli odwołanie Sołtysa nie nastąpiło ze względu na brak wymaganej większości głosów, kolejny wniosek o odwołanie może być zgłoszony nie wcześniej niż po upływie </w:t>
      </w:r>
      <w:r>
        <w:rPr>
          <w:rFonts w:ascii="Arial" w:hAnsi="Arial" w:cs="Arial"/>
        </w:rPr>
        <w:br/>
        <w:t>3 miesięcy od poprzedniego głosowania, z zachowaniem trybu przewidzianego w ust. 3-8 niniejszego paragrafu.</w:t>
      </w:r>
    </w:p>
    <w:p w:rsidR="004377C6" w:rsidRDefault="004377C6" w:rsidP="004377C6">
      <w:pPr>
        <w:tabs>
          <w:tab w:val="left" w:pos="851"/>
        </w:tabs>
        <w:autoSpaceDE w:val="0"/>
        <w:autoSpaceDN w:val="0"/>
        <w:adjustRightInd w:val="0"/>
        <w:spacing w:after="0" w:line="240" w:lineRule="auto"/>
        <w:jc w:val="both"/>
        <w:rPr>
          <w:rFonts w:ascii="TimesNewRomanPSMT" w:hAnsi="TimesNewRomanPSMT" w:cs="TimesNewRomanPSMT"/>
          <w:b/>
        </w:rPr>
      </w:pPr>
      <w:r>
        <w:rPr>
          <w:rFonts w:ascii="TimesNewRomanPSMT" w:hAnsi="TimesNewRomanPSMT" w:cs="TimesNewRomanPSMT"/>
          <w:b/>
        </w:rPr>
        <w:tab/>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TimesNewRomanPSMT" w:hAnsi="TimesNewRomanPSMT" w:cs="TimesNewRomanPSMT"/>
          <w:b/>
        </w:rPr>
        <w:tab/>
        <w:t>§ 20.</w:t>
      </w:r>
      <w:r>
        <w:rPr>
          <w:rFonts w:ascii="TimesNewRomanPSMT" w:hAnsi="TimesNewRomanPSMT" w:cs="TimesNewRomanPSMT"/>
        </w:rPr>
        <w:t xml:space="preserve"> 1. </w:t>
      </w:r>
      <w:r>
        <w:rPr>
          <w:rFonts w:ascii="Arial" w:hAnsi="Arial" w:cs="Arial"/>
        </w:rPr>
        <w:t>Sołtys, Rada Sołecka lub jej członek mogą złożyć rezygnację z pełnionej funkcji przed upływem kadencji. Rezygnację należy złożyć na piśmie do Burmistrza.</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2. Zebranie Wiejskie zwołane przez Burmistrza lub Sołtysa, podejmuje w ciągu dwóch miesięcy uchwałę o przyjęciu rezygnacji, która jest równoznaczna z odwołaniem Sołtysa, Rady Sołeckiej lub jej członka.</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3</w:t>
      </w:r>
      <w:r>
        <w:rPr>
          <w:rFonts w:ascii="TimesNewRomanPSMT" w:hAnsi="TimesNewRomanPSMT" w:cs="TimesNewRomanPSMT"/>
        </w:rPr>
        <w:t>. Wyboru nowego Sołtysa,</w:t>
      </w:r>
      <w:r>
        <w:rPr>
          <w:rFonts w:ascii="Arial" w:hAnsi="Arial" w:cs="Arial"/>
        </w:rPr>
        <w:t xml:space="preserve"> Rady Sołeckiej lub jej członka</w:t>
      </w:r>
      <w:r>
        <w:rPr>
          <w:rFonts w:ascii="TimesNewRomanPSMT" w:hAnsi="TimesNewRomanPSMT" w:cs="TimesNewRomanPSMT"/>
        </w:rPr>
        <w:t xml:space="preserve"> dokonuje Zebranie Wiejskie </w:t>
      </w:r>
      <w:r>
        <w:rPr>
          <w:rFonts w:ascii="Arial" w:hAnsi="Arial" w:cs="Arial"/>
        </w:rPr>
        <w:t xml:space="preserve">w tym samym dniu, w którym przyjęło rezygnację. </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4. Niepodjęcie uchwały, o której mowa w ust.2 w wyznaczonym terminie od dnia złożenia rezygnacji przez Sołtysa, Radę Sołecką lub jej członka jest równoznaczne z przyjęciem rezygnacji przez Zebranie Wiejskie z upływem ostatniego dnia miesiąca, w którym powinna być podjęta uchwała.</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5. W przypadku określonym w ust. 4 wyboru nowego Sołtysa dokonuje Zebranie Wiejskie zwołane przez Burmistrza natomiast w przypadku Rady Sołeckiej lub jej członka dokonuje Sołtys, w terminie 14 dni licząc od ostatniego dnia miesiąca, w którym powinna być podjęta uchwała o przyjęciu rezygnacji Sołtysa, Rady Sołeckiej lub jej członka</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6. Do czasu wyboru nowego Sołtysa, Rady Sołeckiej lub jej członka funkcje sprawuje dotychczasowy Sołtys, Rada Sołecka lub jej członek. Niniejszy ustęp ma zastosowanie również w przypadku odwołania przez Zebranie Wiejskie Sołtysa, Rady Sołeckiej lub jej członka z pełnionej funkcji.</w:t>
      </w:r>
    </w:p>
    <w:p w:rsidR="004377C6" w:rsidRDefault="004377C6" w:rsidP="004377C6">
      <w:pPr>
        <w:tabs>
          <w:tab w:val="left" w:pos="851"/>
        </w:tabs>
        <w:autoSpaceDE w:val="0"/>
        <w:autoSpaceDN w:val="0"/>
        <w:adjustRightInd w:val="0"/>
        <w:spacing w:after="0" w:line="240" w:lineRule="auto"/>
        <w:jc w:val="both"/>
        <w:rPr>
          <w:rFonts w:ascii="Arial" w:hAnsi="Arial" w:cs="Arial"/>
        </w:rPr>
      </w:pPr>
      <w:r>
        <w:rPr>
          <w:rFonts w:ascii="Arial" w:hAnsi="Arial" w:cs="Arial"/>
        </w:rPr>
        <w:tab/>
        <w:t>7. Wybory dla uzupełnienia składu członków Rady Sołeckiej lub wybrania nowego składu całej Rady Sołeckiej przeprowadza samodzielnie Zebranie Wiejskie zwołane przez Sołtysa w trybie określonym w Statucie.</w:t>
      </w: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rPr>
      </w:pPr>
    </w:p>
    <w:p w:rsidR="004377C6" w:rsidRDefault="004377C6" w:rsidP="004377C6">
      <w:pPr>
        <w:autoSpaceDE w:val="0"/>
        <w:autoSpaceDN w:val="0"/>
        <w:adjustRightInd w:val="0"/>
        <w:spacing w:after="0" w:line="240" w:lineRule="auto"/>
        <w:ind w:firstLine="708"/>
        <w:jc w:val="both"/>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lastRenderedPageBreak/>
        <w:t>DZIAŁ VI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Organizacja i zadania organów Sołectwa</w:t>
      </w:r>
    </w:p>
    <w:p w:rsidR="004377C6" w:rsidRDefault="004377C6" w:rsidP="004377C6">
      <w:pPr>
        <w:autoSpaceDE w:val="0"/>
        <w:autoSpaceDN w:val="0"/>
        <w:adjustRightInd w:val="0"/>
        <w:spacing w:after="0" w:line="240" w:lineRule="auto"/>
        <w:ind w:left="284" w:hanging="284"/>
        <w:jc w:val="center"/>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Rozdział 1</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Zebranie Wiejskie</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21. </w:t>
      </w:r>
      <w:r>
        <w:rPr>
          <w:rFonts w:ascii="Arial" w:hAnsi="Arial" w:cs="Arial"/>
        </w:rPr>
        <w:t>Do kompetencji Zebrania Wiejskiego należą wszystkie sprawy pozostające              w zakresie działania sołectwa określone w Statucie.</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22. </w:t>
      </w:r>
      <w:r>
        <w:rPr>
          <w:rFonts w:ascii="Arial" w:hAnsi="Arial" w:cs="Arial"/>
        </w:rPr>
        <w:t>Do wyłącznej kompetencji Zebrania Wiejskiego należy:</w:t>
      </w:r>
    </w:p>
    <w:p w:rsidR="004377C6" w:rsidRDefault="004377C6" w:rsidP="004377C6">
      <w:pPr>
        <w:pStyle w:val="Akapitzlist"/>
        <w:numPr>
          <w:ilvl w:val="0"/>
          <w:numId w:val="27"/>
        </w:numPr>
        <w:autoSpaceDE w:val="0"/>
        <w:autoSpaceDN w:val="0"/>
        <w:adjustRightInd w:val="0"/>
        <w:spacing w:after="0" w:line="240" w:lineRule="auto"/>
        <w:jc w:val="both"/>
        <w:rPr>
          <w:rFonts w:ascii="Arial" w:hAnsi="Arial" w:cs="Arial"/>
        </w:rPr>
      </w:pPr>
      <w:r>
        <w:rPr>
          <w:rFonts w:ascii="Arial" w:hAnsi="Arial" w:cs="Arial"/>
        </w:rPr>
        <w:t>wybór i odwołanie Sołtysa i Rady Sołeckiej oraz ich członka;</w:t>
      </w:r>
    </w:p>
    <w:p w:rsidR="004377C6" w:rsidRDefault="004377C6" w:rsidP="004377C6">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dokonywanie okresowych ocen pracy Sołtysa i Rady Sołeckiej;</w:t>
      </w:r>
    </w:p>
    <w:p w:rsidR="004377C6" w:rsidRDefault="004377C6" w:rsidP="004377C6">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wyrażanie stanowiska, opinii w sprawach określonych przepisami prawa lub gdy                        o    zajęcie   stanowiska wystąpi organ Gminy bądź inne jednostki;</w:t>
      </w:r>
    </w:p>
    <w:p w:rsidR="004377C6" w:rsidRDefault="004377C6" w:rsidP="004377C6">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określenie planu  finansowego sołectwa na rok budżetowy w celu  realizacji potrzeb                    z zakresu kultury, sportu i wypoczynku oraz  innych związanych z miejscem zamieszkania.</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23. </w:t>
      </w:r>
      <w:r>
        <w:rPr>
          <w:rFonts w:ascii="Arial" w:hAnsi="Arial" w:cs="Arial"/>
        </w:rPr>
        <w:t xml:space="preserve">1. Uchwały Zebrania Wiejskiego zapadają zwykłą większością głosów w głosowaniu jawnym z zastrzeżeniem przypadków przewidzianych w Statucie. </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 xml:space="preserve">2. Uchwały, wnioski i opinie Zebrania Wiejskiego podpisuje Sołtys i przekazuje je Burmistrzowi. </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3. Burmistrz w zależności od charakteru sprawy załatwia je we własnym zakresie lub przekazuje do rozpatrzenia na Sesji Rady Miejskiej.</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4. O sposobie załatwienia spraw informuje się Sołtysa.</w:t>
      </w:r>
    </w:p>
    <w:p w:rsidR="004377C6" w:rsidRDefault="004377C6" w:rsidP="004377C6">
      <w:pPr>
        <w:autoSpaceDE w:val="0"/>
        <w:autoSpaceDN w:val="0"/>
        <w:adjustRightInd w:val="0"/>
        <w:spacing w:after="0" w:line="240" w:lineRule="auto"/>
        <w:ind w:firstLine="851"/>
        <w:jc w:val="both"/>
        <w:rPr>
          <w:rFonts w:ascii="Arial" w:hAnsi="Arial" w:cs="Arial"/>
        </w:rPr>
      </w:pPr>
    </w:p>
    <w:p w:rsidR="004377C6" w:rsidRDefault="004377C6" w:rsidP="004377C6">
      <w:pPr>
        <w:pStyle w:val="Teksttreci"/>
        <w:spacing w:after="0" w:line="240" w:lineRule="auto"/>
        <w:ind w:right="20" w:firstLine="851"/>
        <w:jc w:val="both"/>
        <w:rPr>
          <w:rFonts w:cs="Arial"/>
          <w:lang w:val="pl-PL"/>
        </w:rPr>
      </w:pPr>
      <w:r>
        <w:rPr>
          <w:rStyle w:val="TeksttreciPogrubienie"/>
          <w:rFonts w:cs="Arial"/>
          <w:b/>
          <w:lang w:val="pl-PL"/>
        </w:rPr>
        <w:t>§ 24.</w:t>
      </w:r>
      <w:r>
        <w:rPr>
          <w:rFonts w:cs="Arial"/>
          <w:lang w:val="pl-PL"/>
        </w:rPr>
        <w:t xml:space="preserve"> Do realizacji wspólnych przedsięwzięć sołectwa nawiązują współpracę z sąsiednimi sołectwami, zawierają porozumienia określające zakres i sposób wykonania wspólnych zadań, mogą podejmować wspólne uchwały.</w:t>
      </w:r>
    </w:p>
    <w:p w:rsidR="004377C6" w:rsidRDefault="004377C6" w:rsidP="004377C6">
      <w:pPr>
        <w:pStyle w:val="Teksttreci"/>
        <w:spacing w:after="0" w:line="240" w:lineRule="auto"/>
        <w:ind w:left="20" w:right="20"/>
        <w:jc w:val="both"/>
        <w:rPr>
          <w:rFonts w:cs="Arial"/>
          <w:lang w:val="pl-PL"/>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25. </w:t>
      </w:r>
      <w:r>
        <w:rPr>
          <w:rFonts w:ascii="Arial" w:hAnsi="Arial" w:cs="Arial"/>
        </w:rPr>
        <w:t>Zebranie odbywa się w miarę istniejących potrzeb, jednak nie rzadziej niż raz w roku.</w:t>
      </w:r>
    </w:p>
    <w:p w:rsidR="004377C6" w:rsidRDefault="004377C6" w:rsidP="004377C6">
      <w:pPr>
        <w:tabs>
          <w:tab w:val="left" w:pos="567"/>
        </w:tabs>
        <w:autoSpaceDE w:val="0"/>
        <w:autoSpaceDN w:val="0"/>
        <w:adjustRightInd w:val="0"/>
        <w:spacing w:after="0" w:line="240" w:lineRule="auto"/>
        <w:ind w:firstLine="851"/>
        <w:jc w:val="both"/>
        <w:rPr>
          <w:rFonts w:ascii="Arial" w:hAnsi="Arial" w:cs="Arial"/>
        </w:rPr>
      </w:pPr>
      <w:r>
        <w:rPr>
          <w:rFonts w:ascii="Arial" w:hAnsi="Arial" w:cs="Arial"/>
          <w:b/>
          <w:bCs/>
        </w:rPr>
        <w:t xml:space="preserve">§26. </w:t>
      </w:r>
      <w:r>
        <w:rPr>
          <w:rFonts w:ascii="Arial" w:hAnsi="Arial" w:cs="Arial"/>
        </w:rPr>
        <w:t>1. Zebranie Wiejskie zwołuje Sołtys (z zastrzeżeniem przypadków przewidzianych w Statucie):</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z własnej inicjatywy,</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2) z inicjatywy Rady Sołeckiej,</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3) na żądanie co najmniej 1/5 uprawnionych do udziału w Zebraniu Wiejskim,</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4) na wniosek organów Gminy.</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 xml:space="preserve"> 2. Wniosek o zwołanie Zabrania Wiejskiego z inicjatywy podmiotów, o których mowa w ust. 1 </w:t>
      </w:r>
      <w:proofErr w:type="spellStart"/>
      <w:r>
        <w:rPr>
          <w:rFonts w:ascii="Arial" w:hAnsi="Arial" w:cs="Arial"/>
        </w:rPr>
        <w:t>pkt</w:t>
      </w:r>
      <w:proofErr w:type="spellEnd"/>
      <w:r>
        <w:rPr>
          <w:rFonts w:ascii="Arial" w:hAnsi="Arial" w:cs="Arial"/>
        </w:rPr>
        <w:t xml:space="preserve"> 2 - 4, powinien zawierać uzasadnienie, proponowany termin i tematykę obrad.</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3. O zwołaniu Zebrania Wiejskiego Sołtys zawiadamia mieszkańców nie później niż 7 dni przed jego terminem w sposób zwyczajowo przyjęty, w tym poprzez wywieszenie ogłoszenia na tablicy informacyjnej Sołectwa, podając tematykę obrad.</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4. Zebranie Wiejskie jest ważne, jeżeli zostało zwołane w sposób przewidziany w Statucie.</w:t>
      </w:r>
    </w:p>
    <w:p w:rsidR="004377C6" w:rsidRDefault="004377C6" w:rsidP="004377C6">
      <w:pPr>
        <w:autoSpaceDE w:val="0"/>
        <w:autoSpaceDN w:val="0"/>
        <w:adjustRightInd w:val="0"/>
        <w:spacing w:after="0" w:line="240" w:lineRule="auto"/>
        <w:ind w:firstLine="851"/>
        <w:jc w:val="both"/>
        <w:rPr>
          <w:rFonts w:ascii="Arial" w:hAnsi="Arial" w:cs="Arial"/>
        </w:rPr>
      </w:pPr>
    </w:p>
    <w:p w:rsidR="004377C6" w:rsidRDefault="004377C6" w:rsidP="004377C6">
      <w:pPr>
        <w:tabs>
          <w:tab w:val="left" w:pos="426"/>
        </w:tabs>
        <w:autoSpaceDE w:val="0"/>
        <w:autoSpaceDN w:val="0"/>
        <w:adjustRightInd w:val="0"/>
        <w:spacing w:after="0" w:line="240" w:lineRule="auto"/>
        <w:ind w:firstLine="851"/>
        <w:jc w:val="both"/>
        <w:rPr>
          <w:rFonts w:ascii="Arial" w:hAnsi="Arial" w:cs="Arial"/>
        </w:rPr>
      </w:pPr>
      <w:r>
        <w:rPr>
          <w:rFonts w:ascii="Arial" w:hAnsi="Arial" w:cs="Arial"/>
          <w:b/>
          <w:bCs/>
        </w:rPr>
        <w:t xml:space="preserve">§ 27. </w:t>
      </w:r>
      <w:r>
        <w:rPr>
          <w:rFonts w:ascii="Arial" w:hAnsi="Arial" w:cs="Arial"/>
        </w:rPr>
        <w:t>Porządek obrad Zebrania Wiejskiego ustala Sołtys po konsultacji z Radą Sołecką.</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28. </w:t>
      </w:r>
      <w:r>
        <w:rPr>
          <w:rFonts w:ascii="Arial" w:hAnsi="Arial" w:cs="Arial"/>
        </w:rPr>
        <w:t>Obradom Zebrania Wiejskiego przewodniczy Sołtys z zastrzeżeniem przypadków przewidzianych w Statucie. W przypadku nieobecności Sołtysa Zebranie Wiejskie może wyznaczyć na przewodniczącego inną osobę spośród mieszkańców Sołectwa uprawnionych do udziału w Zebraniu Wiejskim.</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29. </w:t>
      </w:r>
      <w:r>
        <w:rPr>
          <w:rFonts w:ascii="Arial" w:hAnsi="Arial" w:cs="Arial"/>
        </w:rPr>
        <w:t>1. Obrady Zebrania Wiejskiego są protokółowane przez osobę uczestniczącą w Zebraniu Wiejskim wskazaną przez uczestników zebrania. Osoba musi wyrazić zgodę na protokółowanie.</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lastRenderedPageBreak/>
        <w:t>2. Protokół obrad Zebrania Wiejskiego zawiera: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miejsce i datę obrad,</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2) porządek obrad,</w:t>
      </w:r>
    </w:p>
    <w:p w:rsidR="004377C6" w:rsidRDefault="004377C6" w:rsidP="004377C6">
      <w:pPr>
        <w:autoSpaceDE w:val="0"/>
        <w:autoSpaceDN w:val="0"/>
        <w:adjustRightInd w:val="0"/>
        <w:spacing w:after="0" w:line="240" w:lineRule="auto"/>
        <w:ind w:left="284" w:hanging="284"/>
        <w:jc w:val="both"/>
        <w:rPr>
          <w:rFonts w:ascii="Arial" w:hAnsi="Arial" w:cs="Arial"/>
        </w:rPr>
      </w:pPr>
      <w:r>
        <w:rPr>
          <w:rFonts w:ascii="Arial" w:hAnsi="Arial" w:cs="Arial"/>
        </w:rPr>
        <w:t>3) treść podejmowanych uchwał, wynik głosowania i syntetyczny opis przebiegu dyskusji nad projektami uchwał,</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4) podpis sołtysa i protokolanta,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5) listę obecności osób uczestniczących w obradach uprawnionych do głosowania.</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Rozdział 2</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Sołtys i Rada Sołecka</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30. </w:t>
      </w:r>
      <w:r>
        <w:rPr>
          <w:rFonts w:ascii="Arial" w:hAnsi="Arial" w:cs="Arial"/>
        </w:rPr>
        <w:t>Do kompetencji Sołtysa należy w szczególności:</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organizowanie i koordynowanie inicjatyw i przedsięwzięć społecznych mających na celu   poprawę warunków życia społeczności sołeckiej;</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zwoływanie zebrań wiejskich i przewodniczenie ich obradom (</w:t>
      </w:r>
      <w:r>
        <w:rPr>
          <w:rFonts w:ascii="Arial" w:hAnsi="Arial" w:cs="Arial"/>
        </w:rPr>
        <w:t>z zastrzeżeniem przypadków przewidzianych w Statucie)</w:t>
      </w:r>
      <w:r>
        <w:rPr>
          <w:rFonts w:ascii="Arial" w:eastAsia="Times New Roman" w:hAnsi="Arial" w:cs="Arial"/>
        </w:rPr>
        <w:t>, co najmniej raz w roku;</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reprezentowanie sołectwa na zewnątrz;</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kierowanie realizacją uchwał zebrania wiejskiego, uchwał i zarządzeń organów gminy;</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współdziałanie z Burmistrzem w zakresie wykonywania zadań określonych w  powszechnie obowiązujących przepisach prawa  i innych przepisach szczególnych a dotyczących m.in. obronności, ochrony przeciwpożarowej, podatków i opłat lokalnych, klęsk żywiołowych oraz usuwania ich skutków;</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uczestniczenie w naradach sołtysów zwoływanych okresowo przez Burmistrza;</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występowanie do Burmistrza z wnioskami dotyczącymi poprawy funkcjonowania życia społeczności wiejskiej,</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prowadzenie dokumentacji z działalności sołectwa.</w:t>
      </w:r>
    </w:p>
    <w:p w:rsidR="004377C6" w:rsidRDefault="004377C6" w:rsidP="004377C6">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hAnsi="Arial" w:cs="Arial"/>
        </w:rPr>
        <w:t>wykonywanie innych zadań wynikających z przepisów prawa.</w:t>
      </w:r>
    </w:p>
    <w:p w:rsidR="004377C6" w:rsidRDefault="004377C6" w:rsidP="004377C6">
      <w:pPr>
        <w:autoSpaceDE w:val="0"/>
        <w:autoSpaceDN w:val="0"/>
        <w:adjustRightInd w:val="0"/>
        <w:spacing w:after="0" w:line="240" w:lineRule="auto"/>
        <w:jc w:val="both"/>
        <w:rPr>
          <w:rFonts w:ascii="Arial" w:hAnsi="Arial" w:cs="Arial"/>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31. </w:t>
      </w:r>
      <w:r>
        <w:rPr>
          <w:rFonts w:ascii="Arial" w:hAnsi="Arial" w:cs="Arial"/>
        </w:rPr>
        <w:t>Posiedzenia Rady Sołeckiej zwołuje Sołtys w zależności od potrzeb.</w:t>
      </w:r>
    </w:p>
    <w:p w:rsidR="004377C6" w:rsidRDefault="004377C6" w:rsidP="004377C6">
      <w:pPr>
        <w:autoSpaceDE w:val="0"/>
        <w:autoSpaceDN w:val="0"/>
        <w:adjustRightInd w:val="0"/>
        <w:spacing w:after="0" w:line="240" w:lineRule="auto"/>
        <w:ind w:firstLine="426"/>
        <w:jc w:val="both"/>
        <w:rPr>
          <w:rFonts w:ascii="Arial" w:hAnsi="Arial" w:cs="Arial"/>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32. </w:t>
      </w:r>
      <w:r>
        <w:rPr>
          <w:rFonts w:ascii="Arial" w:hAnsi="Arial" w:cs="Arial"/>
        </w:rPr>
        <w:t>Do zadań Rady Sołeckiej należy w szczególności:</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1) pomoc i współdziałanie z Sołtysem w prowadzeniu i załatwianiu spraw Sołectwa,</w:t>
      </w:r>
    </w:p>
    <w:p w:rsidR="004377C6" w:rsidRDefault="004377C6" w:rsidP="004377C6">
      <w:pPr>
        <w:autoSpaceDE w:val="0"/>
        <w:autoSpaceDN w:val="0"/>
        <w:adjustRightInd w:val="0"/>
        <w:spacing w:after="0" w:line="240" w:lineRule="auto"/>
        <w:ind w:left="284" w:hanging="284"/>
        <w:jc w:val="both"/>
        <w:rPr>
          <w:rFonts w:ascii="Arial" w:hAnsi="Arial" w:cs="Arial"/>
        </w:rPr>
      </w:pPr>
      <w:r>
        <w:rPr>
          <w:rFonts w:ascii="Arial" w:hAnsi="Arial" w:cs="Arial"/>
        </w:rPr>
        <w:t>2) podejmowanie inicjatyw dotyczących przeznaczania środków finansowych na potrzeby Sołectwa,</w:t>
      </w:r>
    </w:p>
    <w:p w:rsidR="004377C6" w:rsidRDefault="004377C6" w:rsidP="004377C6">
      <w:pPr>
        <w:autoSpaceDE w:val="0"/>
        <w:autoSpaceDN w:val="0"/>
        <w:adjustRightInd w:val="0"/>
        <w:spacing w:after="0" w:line="240" w:lineRule="auto"/>
        <w:jc w:val="both"/>
        <w:rPr>
          <w:rFonts w:ascii="Arial" w:hAnsi="Arial" w:cs="Arial"/>
        </w:rPr>
      </w:pPr>
      <w:r>
        <w:rPr>
          <w:rFonts w:ascii="Arial" w:hAnsi="Arial" w:cs="Arial"/>
        </w:rPr>
        <w:t>3) inicjowanie działań społecznie użytecznych na rzecz mieszkańców Sołectwa.</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VII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Gospodarka finansowa Sołectwa</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pStyle w:val="Teksttreci"/>
        <w:spacing w:after="0" w:line="240" w:lineRule="auto"/>
        <w:ind w:left="20" w:right="40" w:firstLine="831"/>
        <w:rPr>
          <w:rFonts w:cs="Arial"/>
          <w:lang w:val="pl-PL"/>
        </w:rPr>
      </w:pPr>
      <w:r>
        <w:rPr>
          <w:rFonts w:cs="Arial"/>
          <w:b/>
          <w:lang w:val="pl-PL"/>
        </w:rPr>
        <w:t>§ 33</w:t>
      </w:r>
      <w:r>
        <w:rPr>
          <w:rFonts w:cs="Arial"/>
          <w:lang w:val="pl-PL"/>
        </w:rPr>
        <w:t>. 1. Sołectwo nie tworzy własnego budżetu. Zakres uprawnień do prowadzenia gospodarki finansowej sołectwa ustala się w ramach budżetu gminy.</w:t>
      </w:r>
    </w:p>
    <w:p w:rsidR="004377C6" w:rsidRDefault="004377C6" w:rsidP="004377C6">
      <w:pPr>
        <w:pStyle w:val="Teksttreci"/>
        <w:numPr>
          <w:ilvl w:val="0"/>
          <w:numId w:val="29"/>
        </w:numPr>
        <w:tabs>
          <w:tab w:val="left" w:pos="855"/>
          <w:tab w:val="left" w:pos="1134"/>
        </w:tabs>
        <w:suppressAutoHyphens w:val="0"/>
        <w:spacing w:after="0" w:line="240" w:lineRule="auto"/>
        <w:ind w:left="20" w:right="40" w:firstLine="831"/>
        <w:jc w:val="both"/>
        <w:rPr>
          <w:rFonts w:cs="Arial"/>
          <w:lang w:val="pl-PL"/>
        </w:rPr>
      </w:pPr>
      <w:r>
        <w:rPr>
          <w:rFonts w:cs="Arial"/>
          <w:lang w:val="pl-PL"/>
        </w:rPr>
        <w:t>Środki finansowe sołectwa pochodzące z budżetu gminy mogą być przeznaczone tylko na cele sołectwa określone w planie rzeczowo - finansowym sołectwa.</w:t>
      </w:r>
    </w:p>
    <w:p w:rsidR="004377C6" w:rsidRDefault="004377C6" w:rsidP="004377C6">
      <w:pPr>
        <w:pStyle w:val="Teksttreci"/>
        <w:numPr>
          <w:ilvl w:val="0"/>
          <w:numId w:val="29"/>
        </w:numPr>
        <w:tabs>
          <w:tab w:val="left" w:pos="798"/>
          <w:tab w:val="left" w:pos="1134"/>
        </w:tabs>
        <w:suppressAutoHyphens w:val="0"/>
        <w:spacing w:after="0" w:line="240" w:lineRule="auto"/>
        <w:ind w:left="20" w:firstLine="831"/>
        <w:jc w:val="both"/>
        <w:rPr>
          <w:rFonts w:cs="Arial"/>
          <w:lang w:val="pl-PL"/>
        </w:rPr>
      </w:pPr>
      <w:r>
        <w:rPr>
          <w:rFonts w:cs="Arial"/>
          <w:lang w:val="pl-PL"/>
        </w:rPr>
        <w:t>Obsługę gospodarki finansowej sołectwa zapewnia Burmistrz.</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DZIAŁ VIII</w:t>
      </w:r>
    </w:p>
    <w:p w:rsidR="004377C6" w:rsidRDefault="004377C6" w:rsidP="004377C6">
      <w:pPr>
        <w:autoSpaceDE w:val="0"/>
        <w:autoSpaceDN w:val="0"/>
        <w:adjustRightInd w:val="0"/>
        <w:spacing w:after="0" w:line="240" w:lineRule="auto"/>
        <w:jc w:val="center"/>
        <w:rPr>
          <w:rFonts w:ascii="Arial" w:hAnsi="Arial" w:cs="Arial"/>
          <w:b/>
          <w:bCs/>
        </w:rPr>
      </w:pPr>
      <w:r>
        <w:rPr>
          <w:rFonts w:ascii="Arial" w:hAnsi="Arial" w:cs="Arial"/>
          <w:b/>
          <w:bCs/>
        </w:rPr>
        <w:t>Nadzór nad działalnością Sołectwa</w:t>
      </w:r>
    </w:p>
    <w:p w:rsidR="004377C6" w:rsidRDefault="004377C6" w:rsidP="004377C6">
      <w:pPr>
        <w:autoSpaceDE w:val="0"/>
        <w:autoSpaceDN w:val="0"/>
        <w:adjustRightInd w:val="0"/>
        <w:spacing w:after="0" w:line="240" w:lineRule="auto"/>
        <w:jc w:val="center"/>
        <w:rPr>
          <w:rFonts w:ascii="Arial" w:hAnsi="Arial" w:cs="Arial"/>
          <w:b/>
          <w:bCs/>
        </w:rPr>
      </w:pP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b/>
          <w:bCs/>
        </w:rPr>
        <w:t xml:space="preserve">§ 34. </w:t>
      </w:r>
      <w:r>
        <w:rPr>
          <w:rFonts w:ascii="Arial" w:hAnsi="Arial" w:cs="Arial"/>
        </w:rPr>
        <w:t>1. Działalność Sołectwa kontroluje Rada Miejska poprzez powołaną Komisję Rewizyjną.</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t>2. Nadzór nad gospodarką finansową i sprawami organizacyjnymi Sołectwa sprawuje Burmistrz, który kontroluje tę działalność przy pomocy Urzędu Miejskiego, na zasadach w nim obowiązujących.</w:t>
      </w:r>
    </w:p>
    <w:p w:rsidR="004377C6" w:rsidRDefault="004377C6" w:rsidP="004377C6">
      <w:pPr>
        <w:autoSpaceDE w:val="0"/>
        <w:autoSpaceDN w:val="0"/>
        <w:adjustRightInd w:val="0"/>
        <w:spacing w:after="0" w:line="240" w:lineRule="auto"/>
        <w:ind w:firstLine="851"/>
        <w:jc w:val="both"/>
        <w:rPr>
          <w:rFonts w:ascii="Arial" w:hAnsi="Arial" w:cs="Arial"/>
        </w:rPr>
      </w:pPr>
      <w:r>
        <w:rPr>
          <w:rFonts w:ascii="Arial" w:hAnsi="Arial" w:cs="Arial"/>
        </w:rPr>
        <w:lastRenderedPageBreak/>
        <w:t>3. Burmistrz i wyznaczeni przez niego pracownicy mają prawo żądania niezbędnych informacji i danych dotyczących funkcjonowania Sołectwa. Mogą ponadto uczestniczyć w posiedzeniach organów Sołectwa.</w:t>
      </w:r>
    </w:p>
    <w:p w:rsidR="004377C6" w:rsidRDefault="004377C6" w:rsidP="004377C6">
      <w:pPr>
        <w:autoSpaceDE w:val="0"/>
        <w:autoSpaceDN w:val="0"/>
        <w:adjustRightInd w:val="0"/>
        <w:spacing w:after="0" w:line="240" w:lineRule="auto"/>
        <w:jc w:val="both"/>
        <w:rPr>
          <w:rFonts w:ascii="Arial" w:hAnsi="Arial" w:cs="Arial"/>
          <w:b/>
          <w:bCs/>
        </w:rPr>
      </w:pPr>
    </w:p>
    <w:p w:rsidR="004377C6" w:rsidRDefault="004377C6" w:rsidP="004377C6">
      <w:pPr>
        <w:jc w:val="both"/>
        <w:rPr>
          <w:rFonts w:ascii="Arial" w:hAnsi="Arial" w:cs="Arial"/>
        </w:rPr>
      </w:pPr>
    </w:p>
    <w:p w:rsidR="00710A81" w:rsidRDefault="00710A81" w:rsidP="001937CF">
      <w:pPr>
        <w:autoSpaceDE w:val="0"/>
        <w:autoSpaceDN w:val="0"/>
        <w:adjustRightInd w:val="0"/>
        <w:spacing w:after="0" w:line="240" w:lineRule="auto"/>
        <w:jc w:val="both"/>
        <w:rPr>
          <w:rFonts w:ascii="Arial" w:hAnsi="Arial" w:cs="Arial"/>
          <w:b/>
          <w:bCs/>
        </w:rPr>
      </w:pPr>
    </w:p>
    <w:p w:rsidR="00DA4C0B" w:rsidRDefault="00DA4C0B" w:rsidP="001937CF">
      <w:pPr>
        <w:autoSpaceDE w:val="0"/>
        <w:autoSpaceDN w:val="0"/>
        <w:adjustRightInd w:val="0"/>
        <w:spacing w:after="0" w:line="240" w:lineRule="auto"/>
        <w:jc w:val="both"/>
        <w:rPr>
          <w:rFonts w:ascii="Arial" w:hAnsi="Arial" w:cs="Arial"/>
          <w:b/>
          <w:bCs/>
        </w:rPr>
      </w:pPr>
    </w:p>
    <w:p w:rsidR="00DA4C0B" w:rsidRDefault="00DA4C0B" w:rsidP="00DA4C0B">
      <w:pPr>
        <w:jc w:val="right"/>
      </w:pPr>
      <w:r>
        <w:t>Przewodniczący Rady Miejskiej w Barlinek</w:t>
      </w:r>
    </w:p>
    <w:p w:rsidR="00DA4C0B" w:rsidRDefault="00DA4C0B" w:rsidP="00DA4C0B">
      <w:pPr>
        <w:jc w:val="right"/>
      </w:pPr>
      <w:r>
        <w:t>Mariusz Józef Maciejewski</w:t>
      </w:r>
    </w:p>
    <w:p w:rsidR="006A3C86" w:rsidRPr="001937CF" w:rsidRDefault="000655CC" w:rsidP="001937CF">
      <w:pPr>
        <w:jc w:val="both"/>
        <w:rPr>
          <w:rFonts w:ascii="Arial" w:hAnsi="Arial" w:cs="Arial"/>
        </w:rPr>
      </w:pPr>
    </w:p>
    <w:sectPr w:rsidR="006A3C86" w:rsidRPr="001937CF" w:rsidSect="003C1F81">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5CC" w:rsidRDefault="000655CC" w:rsidP="00F3226F">
      <w:pPr>
        <w:spacing w:after="0" w:line="240" w:lineRule="auto"/>
      </w:pPr>
      <w:r>
        <w:separator/>
      </w:r>
    </w:p>
  </w:endnote>
  <w:endnote w:type="continuationSeparator" w:id="0">
    <w:p w:rsidR="000655CC" w:rsidRDefault="000655CC" w:rsidP="00F32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Arial"/>
    <w:panose1 w:val="00000000000000000000"/>
    <w:charset w:val="00"/>
    <w:family w:val="swiss"/>
    <w:notTrueType/>
    <w:pitch w:val="default"/>
    <w:sig w:usb0="00002007" w:usb1="00000000" w:usb2="00000000" w:usb3="00000000" w:csb0="0000004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5CC" w:rsidRDefault="000655CC" w:rsidP="00F3226F">
      <w:pPr>
        <w:spacing w:after="0" w:line="240" w:lineRule="auto"/>
      </w:pPr>
      <w:r>
        <w:separator/>
      </w:r>
    </w:p>
  </w:footnote>
  <w:footnote w:type="continuationSeparator" w:id="0">
    <w:p w:rsidR="000655CC" w:rsidRDefault="000655CC" w:rsidP="00F322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176"/>
        </w:tabs>
        <w:ind w:left="-456" w:hanging="360"/>
      </w:pPr>
    </w:lvl>
    <w:lvl w:ilvl="1">
      <w:start w:val="2"/>
      <w:numFmt w:val="decimal"/>
      <w:lvlText w:val="%2)"/>
      <w:lvlJc w:val="left"/>
      <w:pPr>
        <w:tabs>
          <w:tab w:val="num" w:pos="-1176"/>
        </w:tabs>
        <w:ind w:left="-96" w:hanging="360"/>
      </w:pPr>
    </w:lvl>
    <w:lvl w:ilvl="2">
      <w:start w:val="2"/>
      <w:numFmt w:val="decimal"/>
      <w:lvlText w:val="%3)"/>
      <w:lvlJc w:val="left"/>
      <w:pPr>
        <w:tabs>
          <w:tab w:val="num" w:pos="-1176"/>
        </w:tabs>
        <w:ind w:left="264" w:hanging="360"/>
      </w:pPr>
    </w:lvl>
    <w:lvl w:ilvl="3">
      <w:start w:val="1"/>
      <w:numFmt w:val="decimal"/>
      <w:lvlText w:val="%4)"/>
      <w:lvlJc w:val="left"/>
      <w:pPr>
        <w:tabs>
          <w:tab w:val="num" w:pos="-1176"/>
        </w:tabs>
        <w:ind w:left="624" w:hanging="360"/>
      </w:pPr>
      <w:rPr>
        <w:rFonts w:eastAsia="Times New Roman" w:cs="Arial"/>
        <w:b/>
        <w:bCs/>
        <w:i/>
        <w:iCs/>
        <w:smallCaps/>
        <w:strike/>
        <w:color w:val="000000"/>
        <w:spacing w:val="0"/>
        <w:w w:val="100"/>
        <w:position w:val="0"/>
        <w:sz w:val="22"/>
        <w:szCs w:val="22"/>
        <w:u w:val="none"/>
        <w:vertAlign w:val="baseline"/>
      </w:rPr>
    </w:lvl>
    <w:lvl w:ilvl="4">
      <w:start w:val="1"/>
      <w:numFmt w:val="decimal"/>
      <w:lvlText w:val="%5)"/>
      <w:lvlJc w:val="left"/>
      <w:pPr>
        <w:tabs>
          <w:tab w:val="num" w:pos="-1176"/>
        </w:tabs>
        <w:ind w:left="984" w:hanging="360"/>
      </w:pPr>
      <w:rPr>
        <w:rFonts w:eastAsia="Times New Roman" w:cs="Arial"/>
        <w:b/>
        <w:bCs/>
        <w:i/>
        <w:iCs/>
        <w:smallCaps/>
        <w:strike/>
        <w:color w:val="000000"/>
        <w:spacing w:val="0"/>
        <w:w w:val="100"/>
        <w:position w:val="0"/>
        <w:sz w:val="22"/>
        <w:szCs w:val="22"/>
        <w:u w:val="none"/>
        <w:vertAlign w:val="baseline"/>
      </w:rPr>
    </w:lvl>
    <w:lvl w:ilvl="5">
      <w:start w:val="1"/>
      <w:numFmt w:val="decimal"/>
      <w:lvlText w:val="%6)"/>
      <w:lvlJc w:val="left"/>
      <w:pPr>
        <w:tabs>
          <w:tab w:val="num" w:pos="-1176"/>
        </w:tabs>
        <w:ind w:left="1344" w:hanging="360"/>
      </w:pPr>
      <w:rPr>
        <w:rFonts w:eastAsia="Times New Roman" w:cs="Arial"/>
        <w:b/>
        <w:bCs/>
        <w:i/>
        <w:iCs/>
        <w:smallCaps/>
        <w:strike/>
        <w:color w:val="000000"/>
        <w:spacing w:val="0"/>
        <w:w w:val="100"/>
        <w:position w:val="0"/>
        <w:sz w:val="22"/>
        <w:szCs w:val="22"/>
        <w:u w:val="none"/>
        <w:vertAlign w:val="baseline"/>
      </w:rPr>
    </w:lvl>
    <w:lvl w:ilvl="6">
      <w:start w:val="1"/>
      <w:numFmt w:val="decimal"/>
      <w:lvlText w:val="%7)"/>
      <w:lvlJc w:val="left"/>
      <w:pPr>
        <w:tabs>
          <w:tab w:val="num" w:pos="-1176"/>
        </w:tabs>
        <w:ind w:left="1704" w:hanging="360"/>
      </w:pPr>
      <w:rPr>
        <w:rFonts w:eastAsia="Times New Roman" w:cs="Times New Roman"/>
        <w:b/>
        <w:bCs/>
        <w:i/>
        <w:iCs/>
        <w:smallCaps/>
        <w:strike/>
        <w:color w:val="000000"/>
        <w:spacing w:val="0"/>
        <w:w w:val="100"/>
        <w:position w:val="0"/>
        <w:sz w:val="22"/>
        <w:szCs w:val="22"/>
        <w:u w:val="none"/>
        <w:vertAlign w:val="baseline"/>
      </w:rPr>
    </w:lvl>
    <w:lvl w:ilvl="7">
      <w:start w:val="2"/>
      <w:numFmt w:val="decimal"/>
      <w:lvlText w:val="%8)"/>
      <w:lvlJc w:val="left"/>
      <w:pPr>
        <w:tabs>
          <w:tab w:val="num" w:pos="-1176"/>
        </w:tabs>
        <w:ind w:left="2064" w:hanging="360"/>
      </w:pPr>
    </w:lvl>
    <w:lvl w:ilvl="8">
      <w:start w:val="1"/>
      <w:numFmt w:val="decimal"/>
      <w:lvlText w:val="%9)"/>
      <w:lvlJc w:val="left"/>
      <w:pPr>
        <w:tabs>
          <w:tab w:val="num" w:pos="-1176"/>
        </w:tabs>
        <w:ind w:left="2424" w:hanging="360"/>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multilevel"/>
    <w:tmpl w:val="00000006"/>
    <w:name w:val="WW8Num6"/>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5">
      <w:start w:val="2"/>
      <w:numFmt w:val="decimal"/>
      <w:lvlText w:val="%6."/>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7"/>
    <w:multiLevelType w:val="multilevel"/>
    <w:tmpl w:val="00000007"/>
    <w:name w:val="WW8Num7"/>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2"/>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2"/>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9"/>
    <w:multiLevelType w:val="multilevel"/>
    <w:tmpl w:val="00000009"/>
    <w:name w:val="WW8Num9"/>
    <w:lvl w:ilvl="0">
      <w:start w:val="1"/>
      <w:numFmt w:val="decimal"/>
      <w:lvlText w:val="%1)"/>
      <w:lvlJc w:val="left"/>
      <w:pPr>
        <w:tabs>
          <w:tab w:val="num" w:pos="-4"/>
        </w:tabs>
        <w:ind w:left="716" w:hanging="360"/>
      </w:pPr>
    </w:lvl>
    <w:lvl w:ilvl="1">
      <w:start w:val="1"/>
      <w:numFmt w:val="lowerLetter"/>
      <w:lvlText w:val="%2."/>
      <w:lvlJc w:val="left"/>
      <w:pPr>
        <w:tabs>
          <w:tab w:val="num" w:pos="-4"/>
        </w:tabs>
        <w:ind w:left="1436" w:hanging="360"/>
      </w:pPr>
    </w:lvl>
    <w:lvl w:ilvl="2">
      <w:start w:val="1"/>
      <w:numFmt w:val="lowerRoman"/>
      <w:lvlText w:val="%3."/>
      <w:lvlJc w:val="left"/>
      <w:pPr>
        <w:tabs>
          <w:tab w:val="num" w:pos="-4"/>
        </w:tabs>
        <w:ind w:left="2156" w:hanging="180"/>
      </w:pPr>
    </w:lvl>
    <w:lvl w:ilvl="3">
      <w:start w:val="1"/>
      <w:numFmt w:val="decimal"/>
      <w:lvlText w:val="%4."/>
      <w:lvlJc w:val="left"/>
      <w:pPr>
        <w:tabs>
          <w:tab w:val="num" w:pos="-4"/>
        </w:tabs>
        <w:ind w:left="2876" w:hanging="360"/>
      </w:pPr>
    </w:lvl>
    <w:lvl w:ilvl="4">
      <w:start w:val="1"/>
      <w:numFmt w:val="lowerLetter"/>
      <w:lvlText w:val="%5."/>
      <w:lvlJc w:val="left"/>
      <w:pPr>
        <w:tabs>
          <w:tab w:val="num" w:pos="-4"/>
        </w:tabs>
        <w:ind w:left="3596" w:hanging="360"/>
      </w:pPr>
    </w:lvl>
    <w:lvl w:ilvl="5">
      <w:start w:val="1"/>
      <w:numFmt w:val="lowerRoman"/>
      <w:lvlText w:val="%6."/>
      <w:lvlJc w:val="left"/>
      <w:pPr>
        <w:tabs>
          <w:tab w:val="num" w:pos="-4"/>
        </w:tabs>
        <w:ind w:left="4316" w:hanging="180"/>
      </w:pPr>
    </w:lvl>
    <w:lvl w:ilvl="6">
      <w:start w:val="1"/>
      <w:numFmt w:val="decimal"/>
      <w:lvlText w:val="%7."/>
      <w:lvlJc w:val="left"/>
      <w:pPr>
        <w:tabs>
          <w:tab w:val="num" w:pos="-4"/>
        </w:tabs>
        <w:ind w:left="5036" w:hanging="360"/>
      </w:pPr>
    </w:lvl>
    <w:lvl w:ilvl="7">
      <w:start w:val="1"/>
      <w:numFmt w:val="lowerLetter"/>
      <w:lvlText w:val="%8."/>
      <w:lvlJc w:val="left"/>
      <w:pPr>
        <w:tabs>
          <w:tab w:val="num" w:pos="-4"/>
        </w:tabs>
        <w:ind w:left="5756" w:hanging="360"/>
      </w:pPr>
    </w:lvl>
    <w:lvl w:ilvl="8">
      <w:start w:val="1"/>
      <w:numFmt w:val="lowerRoman"/>
      <w:lvlText w:val="%9."/>
      <w:lvlJc w:val="left"/>
      <w:pPr>
        <w:tabs>
          <w:tab w:val="num" w:pos="-4"/>
        </w:tabs>
        <w:ind w:left="6476" w:hanging="180"/>
      </w:pPr>
    </w:lvl>
  </w:abstractNum>
  <w:abstractNum w:abstractNumId="5">
    <w:nsid w:val="0000000A"/>
    <w:multiLevelType w:val="multilevel"/>
    <w:tmpl w:val="0000000A"/>
    <w:name w:val="WW8Num10"/>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3"/>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B"/>
    <w:multiLevelType w:val="multilevel"/>
    <w:tmpl w:val="0628A79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nsid w:val="030C2183"/>
    <w:multiLevelType w:val="hybridMultilevel"/>
    <w:tmpl w:val="A65CB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81C489D"/>
    <w:multiLevelType w:val="hybridMultilevel"/>
    <w:tmpl w:val="E08E5F98"/>
    <w:lvl w:ilvl="0" w:tplc="8F46FCA4">
      <w:start w:val="7"/>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B863795"/>
    <w:multiLevelType w:val="multilevel"/>
    <w:tmpl w:val="03F62FB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8">
      <w:start w:val="1"/>
      <w:numFmt w:val="decimal"/>
      <w:lvlText w:val="%9)"/>
      <w:lvlJc w:val="left"/>
      <w:rPr>
        <w:rFonts w:ascii="Arial" w:eastAsia="Times New Roman" w:hAnsi="Arial" w:cs="Arial" w:hint="default"/>
        <w:b w:val="0"/>
        <w:bCs w:val="0"/>
        <w:i w:val="0"/>
        <w:iCs w:val="0"/>
        <w:smallCaps w:val="0"/>
        <w:strike w:val="0"/>
        <w:color w:val="000000"/>
        <w:spacing w:val="0"/>
        <w:w w:val="100"/>
        <w:position w:val="0"/>
        <w:sz w:val="22"/>
        <w:szCs w:val="22"/>
        <w:u w:val="none"/>
      </w:rPr>
    </w:lvl>
  </w:abstractNum>
  <w:abstractNum w:abstractNumId="10">
    <w:nsid w:val="15A3429E"/>
    <w:multiLevelType w:val="hybridMultilevel"/>
    <w:tmpl w:val="4D1EF6B4"/>
    <w:lvl w:ilvl="0" w:tplc="17FA2F0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0C1729"/>
    <w:multiLevelType w:val="hybridMultilevel"/>
    <w:tmpl w:val="4BEE806C"/>
    <w:lvl w:ilvl="0" w:tplc="FFC48CA0">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2C9221A0"/>
    <w:multiLevelType w:val="hybridMultilevel"/>
    <w:tmpl w:val="83C0E62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BA044F"/>
    <w:multiLevelType w:val="hybridMultilevel"/>
    <w:tmpl w:val="DFFC4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7A50B7"/>
    <w:multiLevelType w:val="hybridMultilevel"/>
    <w:tmpl w:val="8480A2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2840464"/>
    <w:multiLevelType w:val="hybridMultilevel"/>
    <w:tmpl w:val="F5322EE8"/>
    <w:lvl w:ilvl="0" w:tplc="8F46FCA4">
      <w:start w:val="9"/>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6564F86"/>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9454053"/>
    <w:multiLevelType w:val="hybridMultilevel"/>
    <w:tmpl w:val="E90C35B4"/>
    <w:lvl w:ilvl="0" w:tplc="DE4CA4B8">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C2532E"/>
    <w:multiLevelType w:val="hybridMultilevel"/>
    <w:tmpl w:val="C3869B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7E641C1B"/>
    <w:multiLevelType w:val="multilevel"/>
    <w:tmpl w:val="DC289AC8"/>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B337F8"/>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lvlOverride w:ilvl="0">
      <w:startOverride w:val="3"/>
    </w:lvlOverride>
    <w:lvlOverride w:ilvl="1">
      <w:startOverride w:val="2"/>
    </w:lvlOverride>
    <w:lvlOverride w:ilvl="2">
      <w:startOverride w:val="5"/>
    </w:lvlOverride>
    <w:lvlOverride w:ilvl="3">
      <w:startOverride w:val="6"/>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2"/>
    </w:lvlOverride>
    <w:lvlOverride w:ilvl="2">
      <w:startOverride w:val="5"/>
    </w:lvlOverride>
    <w:lvlOverride w:ilvl="3">
      <w:startOverride w:val="6"/>
    </w:lvlOverride>
    <w:lvlOverride w:ilvl="4">
      <w:startOverride w:val="3"/>
    </w:lvlOverride>
    <w:lvlOverride w:ilvl="5">
      <w:startOverride w:val="2"/>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12"/>
  </w:num>
  <w:num w:numId="10">
    <w:abstractNumId w:val="20"/>
  </w:num>
  <w:num w:numId="11">
    <w:abstractNumId w:val="8"/>
  </w:num>
  <w:num w:numId="12">
    <w:abstractNumId w:val="15"/>
  </w:num>
  <w:num w:numId="13">
    <w:abstractNumId w:val="5"/>
  </w:num>
  <w:num w:numId="14">
    <w:abstractNumId w:val="17"/>
  </w:num>
  <w:num w:numId="15">
    <w:abstractNumId w:val="16"/>
  </w:num>
  <w:num w:numId="16">
    <w:abstractNumId w:val="10"/>
  </w:num>
  <w:num w:numId="17">
    <w:abstractNumId w:val="7"/>
  </w:num>
  <w:num w:numId="18">
    <w:abstractNumId w:val="14"/>
  </w:num>
  <w:num w:numId="19">
    <w:abstractNumId w:val="9"/>
  </w:num>
  <w:num w:numId="20">
    <w:abstractNumId w:val="13"/>
  </w:num>
  <w:num w:numId="21">
    <w:abstractNumId w:val="18"/>
  </w:num>
  <w:num w:numId="22">
    <w:abstractNumId w:val="19"/>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676DA7"/>
    <w:rsid w:val="000031C2"/>
    <w:rsid w:val="00037E0F"/>
    <w:rsid w:val="00052131"/>
    <w:rsid w:val="000655CC"/>
    <w:rsid w:val="000A47ED"/>
    <w:rsid w:val="000C51D4"/>
    <w:rsid w:val="000D2C60"/>
    <w:rsid w:val="000E1997"/>
    <w:rsid w:val="000E2165"/>
    <w:rsid w:val="00106501"/>
    <w:rsid w:val="00123C7A"/>
    <w:rsid w:val="00123F17"/>
    <w:rsid w:val="00176BB3"/>
    <w:rsid w:val="001937CF"/>
    <w:rsid w:val="001B3EB7"/>
    <w:rsid w:val="001C05CF"/>
    <w:rsid w:val="001C491D"/>
    <w:rsid w:val="001D6988"/>
    <w:rsid w:val="00236EF4"/>
    <w:rsid w:val="00241592"/>
    <w:rsid w:val="00261848"/>
    <w:rsid w:val="002B4CDD"/>
    <w:rsid w:val="002D0B80"/>
    <w:rsid w:val="002F208E"/>
    <w:rsid w:val="00312E1A"/>
    <w:rsid w:val="0033251E"/>
    <w:rsid w:val="00335518"/>
    <w:rsid w:val="00346BC7"/>
    <w:rsid w:val="00353A52"/>
    <w:rsid w:val="003C1F81"/>
    <w:rsid w:val="003D7F7C"/>
    <w:rsid w:val="003E1C98"/>
    <w:rsid w:val="003F07C0"/>
    <w:rsid w:val="004377C6"/>
    <w:rsid w:val="00447A74"/>
    <w:rsid w:val="00482A66"/>
    <w:rsid w:val="00484071"/>
    <w:rsid w:val="004961B2"/>
    <w:rsid w:val="004B35C2"/>
    <w:rsid w:val="004C00A2"/>
    <w:rsid w:val="004D5A52"/>
    <w:rsid w:val="004D5A72"/>
    <w:rsid w:val="004E2C17"/>
    <w:rsid w:val="00513831"/>
    <w:rsid w:val="00545786"/>
    <w:rsid w:val="00560F79"/>
    <w:rsid w:val="005B49E2"/>
    <w:rsid w:val="005C08C6"/>
    <w:rsid w:val="00632C49"/>
    <w:rsid w:val="006459E9"/>
    <w:rsid w:val="006463A3"/>
    <w:rsid w:val="00650468"/>
    <w:rsid w:val="00676DA7"/>
    <w:rsid w:val="006A16B4"/>
    <w:rsid w:val="006A323C"/>
    <w:rsid w:val="006F1ADE"/>
    <w:rsid w:val="006F62C3"/>
    <w:rsid w:val="00701DA2"/>
    <w:rsid w:val="00710A81"/>
    <w:rsid w:val="007276A4"/>
    <w:rsid w:val="00751309"/>
    <w:rsid w:val="0077371A"/>
    <w:rsid w:val="00773B61"/>
    <w:rsid w:val="007802EC"/>
    <w:rsid w:val="007B3C5A"/>
    <w:rsid w:val="007B75B0"/>
    <w:rsid w:val="007C0D10"/>
    <w:rsid w:val="007D1E44"/>
    <w:rsid w:val="007E2E19"/>
    <w:rsid w:val="007E3596"/>
    <w:rsid w:val="008245DC"/>
    <w:rsid w:val="00830980"/>
    <w:rsid w:val="00843F04"/>
    <w:rsid w:val="00851A83"/>
    <w:rsid w:val="00876D8E"/>
    <w:rsid w:val="0088118E"/>
    <w:rsid w:val="008D67F6"/>
    <w:rsid w:val="0091678B"/>
    <w:rsid w:val="00920C4A"/>
    <w:rsid w:val="009253CD"/>
    <w:rsid w:val="00982E85"/>
    <w:rsid w:val="009937E9"/>
    <w:rsid w:val="009B3417"/>
    <w:rsid w:val="009C3C43"/>
    <w:rsid w:val="009E5804"/>
    <w:rsid w:val="009F6196"/>
    <w:rsid w:val="00A10531"/>
    <w:rsid w:val="00A13FFC"/>
    <w:rsid w:val="00A32CAA"/>
    <w:rsid w:val="00A37F5D"/>
    <w:rsid w:val="00A64681"/>
    <w:rsid w:val="00AB4426"/>
    <w:rsid w:val="00AC18BA"/>
    <w:rsid w:val="00B2722E"/>
    <w:rsid w:val="00B47BE2"/>
    <w:rsid w:val="00B533CE"/>
    <w:rsid w:val="00B85B63"/>
    <w:rsid w:val="00BA06D7"/>
    <w:rsid w:val="00BD194C"/>
    <w:rsid w:val="00BD3108"/>
    <w:rsid w:val="00BF624C"/>
    <w:rsid w:val="00BF66DF"/>
    <w:rsid w:val="00C03469"/>
    <w:rsid w:val="00C1629C"/>
    <w:rsid w:val="00CA1C31"/>
    <w:rsid w:val="00CB5B00"/>
    <w:rsid w:val="00CF1006"/>
    <w:rsid w:val="00CF112D"/>
    <w:rsid w:val="00D2092D"/>
    <w:rsid w:val="00D33370"/>
    <w:rsid w:val="00D34A53"/>
    <w:rsid w:val="00DA4C0B"/>
    <w:rsid w:val="00DC17AF"/>
    <w:rsid w:val="00DC4B34"/>
    <w:rsid w:val="00DF70B6"/>
    <w:rsid w:val="00E043BA"/>
    <w:rsid w:val="00E33B38"/>
    <w:rsid w:val="00E3469F"/>
    <w:rsid w:val="00EC6E30"/>
    <w:rsid w:val="00ED69AE"/>
    <w:rsid w:val="00F3226F"/>
    <w:rsid w:val="00F909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D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A37F5D"/>
    <w:pPr>
      <w:suppressAutoHyphens/>
      <w:spacing w:after="200" w:line="288" w:lineRule="auto"/>
    </w:pPr>
    <w:rPr>
      <w:rFonts w:ascii="Arial" w:eastAsia="SimSun" w:hAnsi="Arial" w:cs="Calibri"/>
      <w:kern w:val="2"/>
      <w:szCs w:val="24"/>
      <w:lang w:val="en-US" w:bidi="en-US"/>
    </w:rPr>
  </w:style>
  <w:style w:type="paragraph" w:customStyle="1" w:styleId="Teksttreci">
    <w:name w:val="Tekst treści"/>
    <w:basedOn w:val="Normalny"/>
    <w:link w:val="Teksttreci0"/>
    <w:rsid w:val="00A37F5D"/>
    <w:pPr>
      <w:suppressAutoHyphens/>
      <w:spacing w:after="200" w:line="288" w:lineRule="auto"/>
    </w:pPr>
    <w:rPr>
      <w:rFonts w:ascii="Arial" w:eastAsia="SimSun" w:hAnsi="Arial" w:cs="Calibri"/>
      <w:kern w:val="2"/>
      <w:szCs w:val="24"/>
      <w:lang w:val="en-US" w:bidi="en-US"/>
    </w:rPr>
  </w:style>
  <w:style w:type="paragraph" w:styleId="Akapitzlist">
    <w:name w:val="List Paragraph"/>
    <w:basedOn w:val="Normalny"/>
    <w:uiPriority w:val="34"/>
    <w:qFormat/>
    <w:rsid w:val="00E33B38"/>
    <w:pPr>
      <w:ind w:left="720"/>
      <w:contextualSpacing/>
    </w:pPr>
  </w:style>
  <w:style w:type="character" w:customStyle="1" w:styleId="TeksttreciPogrubienie">
    <w:name w:val="Tekst treści + Pogrubienie"/>
    <w:aliases w:val="Odstępy 0 pt"/>
    <w:basedOn w:val="Domylnaczcionkaakapitu"/>
    <w:rsid w:val="00BF624C"/>
  </w:style>
  <w:style w:type="paragraph" w:styleId="Tekstprzypisukocowego">
    <w:name w:val="endnote text"/>
    <w:basedOn w:val="Normalny"/>
    <w:link w:val="TekstprzypisukocowegoZnak"/>
    <w:uiPriority w:val="99"/>
    <w:semiHidden/>
    <w:unhideWhenUsed/>
    <w:rsid w:val="002D0B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0B80"/>
    <w:rPr>
      <w:sz w:val="20"/>
      <w:szCs w:val="20"/>
    </w:rPr>
  </w:style>
  <w:style w:type="character" w:styleId="Odwoanieprzypisukocowego">
    <w:name w:val="endnote reference"/>
    <w:basedOn w:val="Domylnaczcionkaakapitu"/>
    <w:uiPriority w:val="99"/>
    <w:semiHidden/>
    <w:unhideWhenUsed/>
    <w:rsid w:val="002D0B80"/>
    <w:rPr>
      <w:vertAlign w:val="superscript"/>
    </w:rPr>
  </w:style>
  <w:style w:type="character" w:customStyle="1" w:styleId="TeksttreciPogrubienieOdstpy0pt">
    <w:name w:val="Tekst treści + Pogrubienie;Odstępy 0 pt"/>
    <w:basedOn w:val="Domylnaczcionkaakapitu"/>
    <w:rsid w:val="00DF70B6"/>
  </w:style>
  <w:style w:type="character" w:customStyle="1" w:styleId="Teksttreci0">
    <w:name w:val="Tekst treści_"/>
    <w:basedOn w:val="Domylnaczcionkaakapitu"/>
    <w:link w:val="Teksttreci"/>
    <w:rsid w:val="006F1ADE"/>
    <w:rPr>
      <w:rFonts w:ascii="Arial" w:eastAsia="SimSun" w:hAnsi="Arial" w:cs="Calibri"/>
      <w:kern w:val="2"/>
      <w:szCs w:val="24"/>
      <w:lang w:val="en-US" w:bidi="en-US"/>
    </w:rPr>
  </w:style>
  <w:style w:type="paragraph" w:styleId="NormalnyWeb">
    <w:name w:val="Normal (Web)"/>
    <w:basedOn w:val="Normalny"/>
    <w:unhideWhenUsed/>
    <w:rsid w:val="003D7F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qFormat/>
    <w:rsid w:val="003D7F7C"/>
    <w:rPr>
      <w:b/>
      <w:bCs/>
    </w:rPr>
  </w:style>
  <w:style w:type="paragraph" w:styleId="Bezodstpw">
    <w:name w:val="No Spacing"/>
    <w:qFormat/>
    <w:rsid w:val="00DA4C0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783928">
      <w:bodyDiv w:val="1"/>
      <w:marLeft w:val="0"/>
      <w:marRight w:val="0"/>
      <w:marTop w:val="0"/>
      <w:marBottom w:val="0"/>
      <w:divBdr>
        <w:top w:val="none" w:sz="0" w:space="0" w:color="auto"/>
        <w:left w:val="none" w:sz="0" w:space="0" w:color="auto"/>
        <w:bottom w:val="none" w:sz="0" w:space="0" w:color="auto"/>
        <w:right w:val="none" w:sz="0" w:space="0" w:color="auto"/>
      </w:divBdr>
    </w:div>
    <w:div w:id="676343114">
      <w:bodyDiv w:val="1"/>
      <w:marLeft w:val="0"/>
      <w:marRight w:val="0"/>
      <w:marTop w:val="0"/>
      <w:marBottom w:val="0"/>
      <w:divBdr>
        <w:top w:val="none" w:sz="0" w:space="0" w:color="auto"/>
        <w:left w:val="none" w:sz="0" w:space="0" w:color="auto"/>
        <w:bottom w:val="none" w:sz="0" w:space="0" w:color="auto"/>
        <w:right w:val="none" w:sz="0" w:space="0" w:color="auto"/>
      </w:divBdr>
    </w:div>
    <w:div w:id="1480729935">
      <w:bodyDiv w:val="1"/>
      <w:marLeft w:val="0"/>
      <w:marRight w:val="0"/>
      <w:marTop w:val="0"/>
      <w:marBottom w:val="0"/>
      <w:divBdr>
        <w:top w:val="none" w:sz="0" w:space="0" w:color="auto"/>
        <w:left w:val="none" w:sz="0" w:space="0" w:color="auto"/>
        <w:bottom w:val="none" w:sz="0" w:space="0" w:color="auto"/>
        <w:right w:val="none" w:sz="0" w:space="0" w:color="auto"/>
      </w:divBdr>
    </w:div>
    <w:div w:id="2007510968">
      <w:bodyDiv w:val="1"/>
      <w:marLeft w:val="0"/>
      <w:marRight w:val="0"/>
      <w:marTop w:val="0"/>
      <w:marBottom w:val="0"/>
      <w:divBdr>
        <w:top w:val="none" w:sz="0" w:space="0" w:color="auto"/>
        <w:left w:val="none" w:sz="0" w:space="0" w:color="auto"/>
        <w:bottom w:val="none" w:sz="0" w:space="0" w:color="auto"/>
        <w:right w:val="none" w:sz="0" w:space="0" w:color="auto"/>
      </w:divBdr>
    </w:div>
    <w:div w:id="2118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B0038-5AB3-4E70-B48F-D5D645F9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2859</Words>
  <Characters>17154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dmytruszewska</dc:creator>
  <cp:lastModifiedBy>Jaszczak</cp:lastModifiedBy>
  <cp:revision>2</cp:revision>
  <cp:lastPrinted>2019-12-17T11:21:00Z</cp:lastPrinted>
  <dcterms:created xsi:type="dcterms:W3CDTF">2019-12-17T11:22:00Z</dcterms:created>
  <dcterms:modified xsi:type="dcterms:W3CDTF">2019-12-17T11:22:00Z</dcterms:modified>
</cp:coreProperties>
</file>